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FFEC7E6" w14:textId="77777777" w:rsidR="009F611A" w:rsidRPr="00317A00" w:rsidRDefault="009F611A">
      <w:pPr>
        <w:pStyle w:val="Bezodstpw"/>
        <w:jc w:val="right"/>
        <w:rPr>
          <w:rFonts w:ascii="Arial" w:hAnsi="Arial" w:cs="Arial"/>
          <w:b/>
        </w:rPr>
      </w:pPr>
      <w:r w:rsidRPr="00317A00">
        <w:rPr>
          <w:rFonts w:ascii="Arial" w:hAnsi="Arial" w:cs="Arial"/>
          <w:b/>
          <w:color w:val="000000"/>
        </w:rPr>
        <w:t xml:space="preserve">Załącznik nr </w:t>
      </w:r>
      <w:r w:rsidR="0092414F" w:rsidRPr="00317A00">
        <w:rPr>
          <w:rFonts w:ascii="Arial" w:hAnsi="Arial" w:cs="Arial"/>
          <w:b/>
          <w:color w:val="000000"/>
        </w:rPr>
        <w:t>3</w:t>
      </w:r>
      <w:r w:rsidR="0069632B" w:rsidRPr="00317A00">
        <w:rPr>
          <w:rFonts w:ascii="Arial" w:hAnsi="Arial" w:cs="Arial"/>
          <w:b/>
          <w:color w:val="000000"/>
        </w:rPr>
        <w:t>a</w:t>
      </w:r>
      <w:r w:rsidRPr="00317A00">
        <w:rPr>
          <w:rFonts w:ascii="Arial" w:hAnsi="Arial" w:cs="Arial"/>
          <w:b/>
          <w:color w:val="000000"/>
        </w:rPr>
        <w:t xml:space="preserve"> </w:t>
      </w:r>
      <w:r w:rsidRPr="00317A00">
        <w:rPr>
          <w:rFonts w:ascii="Arial" w:hAnsi="Arial" w:cs="Arial"/>
          <w:b/>
        </w:rPr>
        <w:t>do Regulaminu Konkursu</w:t>
      </w:r>
    </w:p>
    <w:p w14:paraId="0505138D" w14:textId="77777777" w:rsidR="00421E1F" w:rsidRPr="00317A00" w:rsidRDefault="00421E1F" w:rsidP="00255D23">
      <w:pPr>
        <w:pStyle w:val="Noparagraphstyle"/>
        <w:spacing w:line="400" w:lineRule="exact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2ECBCBE2" w14:textId="77777777" w:rsidR="0069632B" w:rsidRPr="00317A00" w:rsidRDefault="0069632B" w:rsidP="0069632B">
      <w:pPr>
        <w:pStyle w:val="Noparagraphstyle"/>
        <w:spacing w:line="520" w:lineRule="exact"/>
        <w:jc w:val="center"/>
        <w:rPr>
          <w:rFonts w:ascii="Arial" w:hAnsi="Arial" w:cs="Arial"/>
          <w:b/>
          <w:sz w:val="22"/>
          <w:szCs w:val="22"/>
        </w:rPr>
      </w:pPr>
      <w:r w:rsidRPr="00317A00">
        <w:rPr>
          <w:rFonts w:ascii="Arial" w:hAnsi="Arial" w:cs="Arial"/>
          <w:b/>
          <w:sz w:val="22"/>
          <w:szCs w:val="22"/>
        </w:rPr>
        <w:t xml:space="preserve">WNIOSEK O DOPUSZCZENIE </w:t>
      </w:r>
    </w:p>
    <w:p w14:paraId="5513B24B" w14:textId="77777777" w:rsidR="001212F7" w:rsidRPr="00317A00" w:rsidRDefault="0069632B" w:rsidP="00761378">
      <w:pPr>
        <w:pStyle w:val="Noparagraphstyle"/>
        <w:spacing w:line="520" w:lineRule="exact"/>
        <w:jc w:val="center"/>
        <w:rPr>
          <w:rFonts w:ascii="Arial" w:hAnsi="Arial" w:cs="Arial"/>
          <w:b/>
          <w:sz w:val="22"/>
          <w:szCs w:val="22"/>
        </w:rPr>
      </w:pPr>
      <w:r w:rsidRPr="00317A00">
        <w:rPr>
          <w:rFonts w:ascii="Arial" w:hAnsi="Arial" w:cs="Arial"/>
          <w:b/>
          <w:sz w:val="22"/>
          <w:szCs w:val="22"/>
        </w:rPr>
        <w:t xml:space="preserve">DO UDZIAŁU </w:t>
      </w:r>
    </w:p>
    <w:p w14:paraId="4BB869E5" w14:textId="6BC7AAC3" w:rsidR="009F611A" w:rsidRPr="00317A00" w:rsidRDefault="00A97F35" w:rsidP="00317A00">
      <w:pPr>
        <w:pStyle w:val="Noparagraphstyle"/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  <w:r w:rsidRPr="00317A00">
        <w:rPr>
          <w:rFonts w:ascii="Arial" w:hAnsi="Arial" w:cs="Arial"/>
          <w:b/>
          <w:sz w:val="22"/>
          <w:szCs w:val="22"/>
        </w:rPr>
        <w:t xml:space="preserve">W </w:t>
      </w:r>
      <w:r w:rsidR="001A5674" w:rsidRPr="00317A00">
        <w:rPr>
          <w:rFonts w:ascii="Arial" w:hAnsi="Arial" w:cs="Arial"/>
          <w:b/>
          <w:sz w:val="22"/>
          <w:szCs w:val="22"/>
        </w:rPr>
        <w:t xml:space="preserve">KONKURSIE </w:t>
      </w:r>
      <w:r w:rsidR="00BE4CBD" w:rsidRPr="00317A00">
        <w:rPr>
          <w:rFonts w:ascii="Arial" w:hAnsi="Arial" w:cs="Arial"/>
          <w:b/>
          <w:sz w:val="22"/>
          <w:szCs w:val="22"/>
        </w:rPr>
        <w:t>MIĘDZYNARODOWYM, DWUETAPOWYM, ARCHITEKTONICZNO-URBANISTYCZNYM NA OPRACOWANIE KONCEPCJI NOWEJ SIEDZIBY FILHARMONII IM. K. SZYMANOWSKIEGO W KRAKOWIE</w:t>
      </w:r>
    </w:p>
    <w:p w14:paraId="6AC2A182" w14:textId="6CCBDD29" w:rsidR="00AF5D21" w:rsidRPr="00317A00" w:rsidRDefault="00AF5D21" w:rsidP="00317A00">
      <w:pPr>
        <w:pStyle w:val="Noparagraphstyle"/>
        <w:spacing w:line="271" w:lineRule="auto"/>
        <w:jc w:val="center"/>
        <w:rPr>
          <w:rFonts w:ascii="Arial" w:hAnsi="Arial" w:cs="Arial"/>
          <w:b/>
          <w:sz w:val="22"/>
          <w:szCs w:val="22"/>
        </w:rPr>
      </w:pPr>
    </w:p>
    <w:p w14:paraId="7CF08749" w14:textId="5591A078" w:rsidR="00FB2789" w:rsidRPr="00317A00" w:rsidRDefault="00FB2789" w:rsidP="00AF5D21">
      <w:pPr>
        <w:pStyle w:val="Bezodstpw"/>
        <w:jc w:val="both"/>
        <w:rPr>
          <w:rFonts w:ascii="Arial" w:hAnsi="Arial" w:cs="Arial"/>
          <w:b/>
        </w:rPr>
      </w:pPr>
      <w:bookmarkStart w:id="0" w:name="_Hlk64928590"/>
      <w:r w:rsidRPr="00317A00">
        <w:rPr>
          <w:rFonts w:ascii="Arial" w:hAnsi="Arial" w:cs="Arial"/>
          <w:b/>
        </w:rPr>
        <w:t xml:space="preserve">Jako niżej podpisany Uczestnik Konkursu </w:t>
      </w:r>
      <w:r w:rsidR="002E5E87" w:rsidRPr="00317A00">
        <w:rPr>
          <w:rFonts w:ascii="Arial" w:hAnsi="Arial" w:cs="Arial"/>
          <w:b/>
        </w:rPr>
        <w:t xml:space="preserve">samodzielnie biorący udział w Konkursie </w:t>
      </w:r>
      <w:r w:rsidRPr="00317A00">
        <w:rPr>
          <w:rFonts w:ascii="Arial" w:hAnsi="Arial" w:cs="Arial"/>
          <w:b/>
        </w:rPr>
        <w:t xml:space="preserve">lub Pełnomocnik działający w imieniu Uczestnika Konkursu </w:t>
      </w:r>
      <w:r w:rsidR="002E5E87" w:rsidRPr="00317A00">
        <w:rPr>
          <w:rFonts w:ascii="Arial" w:hAnsi="Arial" w:cs="Arial"/>
          <w:b/>
        </w:rPr>
        <w:t xml:space="preserve">samodzielnie biorącego udział w Konkursie </w:t>
      </w:r>
      <w:r w:rsidRPr="00317A00">
        <w:rPr>
          <w:rFonts w:ascii="Arial" w:hAnsi="Arial" w:cs="Arial"/>
          <w:b/>
        </w:rPr>
        <w:t>składam niniejszy wniosek o dopuszczenie do udziału w</w:t>
      </w:r>
      <w:r w:rsidR="00446D28" w:rsidRPr="00317A00">
        <w:rPr>
          <w:rFonts w:ascii="Arial" w:hAnsi="Arial" w:cs="Arial"/>
          <w:b/>
        </w:rPr>
        <w:t> </w:t>
      </w:r>
      <w:r w:rsidRPr="00317A00">
        <w:rPr>
          <w:rFonts w:ascii="Arial" w:hAnsi="Arial" w:cs="Arial"/>
          <w:b/>
        </w:rPr>
        <w:t>Konkursie.</w:t>
      </w:r>
    </w:p>
    <w:p w14:paraId="1FD40C36" w14:textId="77777777" w:rsidR="00FB2789" w:rsidRPr="00317A00" w:rsidRDefault="00FB2789" w:rsidP="00AF5D21">
      <w:pPr>
        <w:pStyle w:val="Bezodstpw"/>
        <w:jc w:val="both"/>
        <w:rPr>
          <w:rFonts w:ascii="Arial" w:hAnsi="Arial" w:cs="Arial"/>
          <w:b/>
        </w:rPr>
      </w:pPr>
    </w:p>
    <w:p w14:paraId="47BAEE3D" w14:textId="7A781644" w:rsidR="00AF5D21" w:rsidRPr="00317A00" w:rsidRDefault="00AF5D21" w:rsidP="00AF5D21">
      <w:pPr>
        <w:pStyle w:val="Bezodstpw"/>
        <w:jc w:val="both"/>
        <w:rPr>
          <w:rFonts w:ascii="Arial" w:hAnsi="Arial" w:cs="Arial"/>
          <w:b/>
        </w:rPr>
      </w:pPr>
      <w:r w:rsidRPr="00317A00">
        <w:rPr>
          <w:rFonts w:ascii="Arial" w:hAnsi="Arial" w:cs="Arial"/>
          <w:b/>
        </w:rPr>
        <w:t>DANE UCZESTNIKA KONKURSU SAMODZIELNIE BIORĄCEGO UDZIAŁ W</w:t>
      </w:r>
      <w:r w:rsidR="00DA7A09" w:rsidRPr="00317A00">
        <w:rPr>
          <w:rFonts w:ascii="Arial" w:hAnsi="Arial" w:cs="Arial"/>
          <w:b/>
        </w:rPr>
        <w:t xml:space="preserve"> </w:t>
      </w:r>
      <w:r w:rsidRPr="00317A00">
        <w:rPr>
          <w:rFonts w:ascii="Arial" w:hAnsi="Arial" w:cs="Arial"/>
          <w:b/>
        </w:rPr>
        <w:t>KONKURSIE</w:t>
      </w:r>
      <w:r w:rsidR="00093D77" w:rsidRPr="00317A00">
        <w:rPr>
          <w:rStyle w:val="Odwoanieprzypisudolnego"/>
          <w:rFonts w:ascii="Arial" w:hAnsi="Arial" w:cs="Arial"/>
          <w:b/>
        </w:rPr>
        <w:footnoteReference w:id="1"/>
      </w:r>
    </w:p>
    <w:bookmarkEnd w:id="0"/>
    <w:p w14:paraId="69527738" w14:textId="77777777" w:rsidR="00AF5D21" w:rsidRPr="00317A00" w:rsidRDefault="00AF5D21">
      <w:pPr>
        <w:pStyle w:val="Bezodstpw"/>
        <w:rPr>
          <w:rFonts w:ascii="Arial" w:hAnsi="Arial" w:cs="Arial"/>
          <w:b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32"/>
      </w:tblGrid>
      <w:tr w:rsidR="009F611A" w:rsidRPr="00317A00" w14:paraId="79096A2B" w14:textId="77777777" w:rsidTr="00421E1F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BB4901D" w14:textId="77777777" w:rsidR="009F611A" w:rsidRPr="00317A00" w:rsidRDefault="009F611A">
            <w:pPr>
              <w:pStyle w:val="Bezodstpw"/>
              <w:rPr>
                <w:rFonts w:ascii="Arial" w:hAnsi="Arial" w:cs="Arial"/>
              </w:rPr>
            </w:pPr>
            <w:bookmarkStart w:id="1" w:name="_Hlk54978867"/>
            <w:r w:rsidRPr="00317A00">
              <w:rPr>
                <w:rFonts w:ascii="Arial" w:hAnsi="Arial" w:cs="Arial"/>
                <w:b/>
              </w:rPr>
              <w:t xml:space="preserve">Uczestnik </w:t>
            </w:r>
            <w:r w:rsidR="00421E1F" w:rsidRPr="00317A00">
              <w:rPr>
                <w:rFonts w:ascii="Arial" w:hAnsi="Arial" w:cs="Arial"/>
                <w:b/>
              </w:rPr>
              <w:t>K</w:t>
            </w:r>
            <w:r w:rsidRPr="00317A00">
              <w:rPr>
                <w:rFonts w:ascii="Arial" w:hAnsi="Arial" w:cs="Arial"/>
                <w:b/>
              </w:rPr>
              <w:t>onkursu samodzielnie biorący udział w konkursie:</w:t>
            </w:r>
          </w:p>
        </w:tc>
      </w:tr>
      <w:tr w:rsidR="009F611A" w:rsidRPr="00317A00" w14:paraId="6BC7A557" w14:textId="77777777" w:rsidTr="00421E1F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AF851" w14:textId="77777777" w:rsidR="008B3DA3" w:rsidRPr="00317A00" w:rsidRDefault="008B3DA3" w:rsidP="00421E1F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317A00">
              <w:rPr>
                <w:rFonts w:ascii="Arial" w:hAnsi="Arial" w:cs="Arial"/>
                <w:b/>
                <w:bCs/>
                <w:u w:val="single"/>
              </w:rPr>
              <w:t>Dane Uczestnika Konkursu:</w:t>
            </w:r>
          </w:p>
          <w:p w14:paraId="66552FA3" w14:textId="77777777" w:rsidR="008B3DA3" w:rsidRPr="00317A00" w:rsidRDefault="008B3DA3" w:rsidP="008B3DA3">
            <w:pPr>
              <w:pStyle w:val="Bezodstpw"/>
              <w:rPr>
                <w:rFonts w:ascii="Arial" w:eastAsia="Arial" w:hAnsi="Arial" w:cs="Arial"/>
              </w:rPr>
            </w:pPr>
          </w:p>
          <w:p w14:paraId="6D1175ED" w14:textId="77777777" w:rsidR="008B3DA3" w:rsidRPr="00317A00" w:rsidRDefault="008B3DA3" w:rsidP="008B3DA3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51E5ECA6" w14:textId="77777777" w:rsidR="008B3DA3" w:rsidRPr="00317A00" w:rsidRDefault="008B3DA3" w:rsidP="008B3DA3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</w:rPr>
              <w:t>Nazwa Uczestnika Konkursu</w:t>
            </w:r>
          </w:p>
          <w:p w14:paraId="39A299B2" w14:textId="77777777" w:rsidR="002E5E87" w:rsidRPr="00317A00" w:rsidRDefault="002E5E87" w:rsidP="008B3DA3">
            <w:pPr>
              <w:pStyle w:val="Bezodstpw"/>
              <w:rPr>
                <w:rFonts w:ascii="Arial" w:eastAsia="Arial" w:hAnsi="Arial" w:cs="Arial"/>
              </w:rPr>
            </w:pPr>
          </w:p>
          <w:p w14:paraId="25A5AC97" w14:textId="77777777" w:rsidR="002E5E87" w:rsidRPr="00317A00" w:rsidRDefault="002E5E87" w:rsidP="002E5E87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 w:rsidRPr="00317A00">
              <w:rPr>
                <w:rFonts w:ascii="Arial" w:hAnsi="Arial" w:cs="Arial"/>
              </w:rPr>
              <w:t>.</w:t>
            </w:r>
          </w:p>
          <w:p w14:paraId="2AC98C76" w14:textId="77777777" w:rsidR="00FA6346" w:rsidRPr="00317A00" w:rsidRDefault="00FA6346" w:rsidP="00FA6346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  <w:b/>
                <w:bCs/>
              </w:rPr>
              <w:t>NIP</w:t>
            </w:r>
            <w:r w:rsidRPr="00317A00">
              <w:rPr>
                <w:rFonts w:ascii="Arial" w:hAnsi="Arial" w:cs="Arial"/>
              </w:rPr>
              <w:t xml:space="preserve"> Uczestnika Konkursu (w przypadku prowadzenia działalności gospodarczej) lub </w:t>
            </w:r>
          </w:p>
          <w:p w14:paraId="5FDAF1D3" w14:textId="111E6409" w:rsidR="002E5E87" w:rsidRPr="00317A00" w:rsidRDefault="00FA6346" w:rsidP="00FA6346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  <w:b/>
                <w:bCs/>
              </w:rPr>
              <w:t>PESEL</w:t>
            </w:r>
            <w:r w:rsidRPr="00317A00">
              <w:rPr>
                <w:rFonts w:ascii="Arial" w:hAnsi="Arial" w:cs="Arial"/>
              </w:rPr>
              <w:t xml:space="preserve"> Uczestnika Konkursu (w przypadku osób fizycznych nieprowadzących działalności gospodarczej)</w:t>
            </w:r>
          </w:p>
          <w:p w14:paraId="70A6806D" w14:textId="77777777" w:rsidR="002E5E87" w:rsidRPr="00317A00" w:rsidRDefault="002E5E87" w:rsidP="008B3DA3">
            <w:pPr>
              <w:pStyle w:val="Bezodstpw"/>
              <w:rPr>
                <w:rFonts w:ascii="Arial" w:eastAsia="Arial" w:hAnsi="Arial" w:cs="Arial"/>
              </w:rPr>
            </w:pPr>
          </w:p>
          <w:p w14:paraId="3253390C" w14:textId="5B6C9BEB" w:rsidR="008B3DA3" w:rsidRPr="00317A00" w:rsidRDefault="008B3DA3" w:rsidP="008B3DA3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 w:rsidRPr="00317A00">
              <w:rPr>
                <w:rFonts w:ascii="Arial" w:hAnsi="Arial" w:cs="Arial"/>
              </w:rPr>
              <w:t>.</w:t>
            </w:r>
          </w:p>
          <w:p w14:paraId="3DC03F53" w14:textId="77777777" w:rsidR="008B3DA3" w:rsidRPr="00317A00" w:rsidRDefault="008B3DA3" w:rsidP="008B3DA3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</w:rPr>
              <w:t>Adres Uczestnika Konkursu</w:t>
            </w:r>
          </w:p>
          <w:p w14:paraId="134A3550" w14:textId="77777777" w:rsidR="008B3DA3" w:rsidRPr="00317A00" w:rsidRDefault="008B3DA3" w:rsidP="008B3DA3">
            <w:pPr>
              <w:pStyle w:val="Bezodstpw"/>
              <w:rPr>
                <w:rFonts w:ascii="Arial" w:hAnsi="Arial" w:cs="Arial"/>
              </w:rPr>
            </w:pPr>
          </w:p>
          <w:p w14:paraId="20EBEF98" w14:textId="77777777" w:rsidR="008B3DA3" w:rsidRPr="00317A00" w:rsidRDefault="008B3DA3" w:rsidP="008B3DA3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 w:rsidRPr="00317A00">
              <w:rPr>
                <w:rFonts w:ascii="Arial" w:hAnsi="Arial" w:cs="Arial"/>
              </w:rPr>
              <w:t>.</w:t>
            </w:r>
          </w:p>
          <w:p w14:paraId="1653502C" w14:textId="77777777" w:rsidR="008B3DA3" w:rsidRPr="00317A00" w:rsidRDefault="008B3DA3" w:rsidP="008B3DA3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</w:rPr>
              <w:t>Telefon</w:t>
            </w:r>
          </w:p>
          <w:p w14:paraId="15375312" w14:textId="77777777" w:rsidR="008B3DA3" w:rsidRPr="00317A00" w:rsidRDefault="008B3DA3" w:rsidP="008B3DA3">
            <w:pPr>
              <w:pStyle w:val="Bezodstpw"/>
              <w:rPr>
                <w:rFonts w:ascii="Arial" w:hAnsi="Arial" w:cs="Arial"/>
              </w:rPr>
            </w:pPr>
          </w:p>
          <w:p w14:paraId="067A9E07" w14:textId="77777777" w:rsidR="008B3DA3" w:rsidRPr="00317A00" w:rsidRDefault="008B3DA3" w:rsidP="008B3DA3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 w:rsidRPr="00317A00">
              <w:rPr>
                <w:rFonts w:ascii="Arial" w:hAnsi="Arial" w:cs="Arial"/>
              </w:rPr>
              <w:t>.</w:t>
            </w:r>
          </w:p>
          <w:p w14:paraId="290D26C5" w14:textId="77777777" w:rsidR="008B3DA3" w:rsidRPr="00317A00" w:rsidRDefault="008B3DA3" w:rsidP="008B3DA3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</w:rPr>
              <w:t>E-mail</w:t>
            </w:r>
          </w:p>
          <w:p w14:paraId="78951E31" w14:textId="77777777" w:rsidR="008B3DA3" w:rsidRPr="00317A00" w:rsidRDefault="008B3DA3" w:rsidP="008B3DA3">
            <w:pPr>
              <w:pStyle w:val="Bezodstpw"/>
              <w:jc w:val="both"/>
              <w:rPr>
                <w:rFonts w:ascii="Arial" w:hAnsi="Arial" w:cs="Arial"/>
              </w:rPr>
            </w:pPr>
          </w:p>
          <w:p w14:paraId="0BB43AB6" w14:textId="2D08BF3B" w:rsidR="008B3DA3" w:rsidRPr="00317A00" w:rsidRDefault="008B3DA3" w:rsidP="008B3DA3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u w:val="single"/>
              </w:rPr>
            </w:pPr>
            <w:r w:rsidRPr="00317A00">
              <w:rPr>
                <w:rFonts w:ascii="Arial" w:hAnsi="Arial" w:cs="Arial"/>
                <w:i/>
                <w:iCs/>
              </w:rPr>
              <w:t>(Należy podać imię i nazwisko lub nazw</w:t>
            </w:r>
            <w:r w:rsidR="00FB2789" w:rsidRPr="00317A00">
              <w:rPr>
                <w:rFonts w:ascii="Arial" w:hAnsi="Arial" w:cs="Arial"/>
                <w:i/>
                <w:iCs/>
              </w:rPr>
              <w:t>ę</w:t>
            </w:r>
            <w:r w:rsidRPr="00317A00">
              <w:rPr>
                <w:rFonts w:ascii="Arial" w:hAnsi="Arial" w:cs="Arial"/>
                <w:i/>
                <w:iCs/>
              </w:rPr>
              <w:t xml:space="preserve"> Uczestnika Konkursu </w:t>
            </w:r>
            <w:r w:rsidR="005C723F" w:rsidRPr="00317A00">
              <w:rPr>
                <w:rFonts w:ascii="Arial" w:hAnsi="Arial" w:cs="Arial"/>
                <w:i/>
                <w:iCs/>
              </w:rPr>
              <w:t>samodzielnie</w:t>
            </w:r>
            <w:r w:rsidRPr="00317A00">
              <w:rPr>
                <w:rFonts w:ascii="Arial" w:hAnsi="Arial" w:cs="Arial"/>
                <w:i/>
                <w:iCs/>
              </w:rPr>
              <w:t xml:space="preserve"> biorącego udział w konkursie i jego adres/siedziba/adres korespondencyjny)</w:t>
            </w:r>
            <w:r w:rsidRPr="00317A00">
              <w:rPr>
                <w:rFonts w:ascii="Arial" w:hAnsi="Arial" w:cs="Arial"/>
              </w:rPr>
              <w:tab/>
            </w:r>
            <w:r w:rsidRPr="00317A00">
              <w:rPr>
                <w:rFonts w:ascii="Arial" w:hAnsi="Arial" w:cs="Arial"/>
              </w:rPr>
              <w:tab/>
            </w:r>
            <w:r w:rsidRPr="00317A00">
              <w:rPr>
                <w:rFonts w:ascii="Arial" w:hAnsi="Arial" w:cs="Arial"/>
              </w:rPr>
              <w:tab/>
            </w:r>
            <w:r w:rsidRPr="00317A00">
              <w:rPr>
                <w:rFonts w:ascii="Arial" w:hAnsi="Arial" w:cs="Arial"/>
              </w:rPr>
              <w:tab/>
            </w:r>
            <w:r w:rsidRPr="00317A00">
              <w:rPr>
                <w:rFonts w:ascii="Arial" w:hAnsi="Arial" w:cs="Arial"/>
              </w:rPr>
              <w:tab/>
            </w:r>
          </w:p>
          <w:p w14:paraId="1C3D03CE" w14:textId="77777777" w:rsidR="009F611A" w:rsidRPr="00317A00" w:rsidRDefault="009F611A" w:rsidP="008B3DA3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u w:val="single"/>
              </w:rPr>
            </w:pPr>
          </w:p>
        </w:tc>
      </w:tr>
      <w:bookmarkEnd w:id="1"/>
      <w:tr w:rsidR="009F611A" w:rsidRPr="00317A00" w14:paraId="3E0B592E" w14:textId="77777777" w:rsidTr="00421E1F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EDA96" w14:textId="77777777" w:rsidR="009F611A" w:rsidRPr="00317A00" w:rsidRDefault="009F611A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u w:val="single"/>
              </w:rPr>
            </w:pPr>
            <w:r w:rsidRPr="00317A00">
              <w:rPr>
                <w:rFonts w:ascii="Arial" w:hAnsi="Arial" w:cs="Arial"/>
                <w:b/>
                <w:bCs/>
                <w:u w:val="single"/>
              </w:rPr>
              <w:t xml:space="preserve">Forma prowadzenia działalności przez Uczestnika </w:t>
            </w:r>
            <w:r w:rsidR="00421E1F" w:rsidRPr="00317A00">
              <w:rPr>
                <w:rFonts w:ascii="Arial" w:hAnsi="Arial" w:cs="Arial"/>
                <w:b/>
                <w:bCs/>
                <w:u w:val="single"/>
              </w:rPr>
              <w:t>K</w:t>
            </w:r>
            <w:r w:rsidRPr="00317A00">
              <w:rPr>
                <w:rFonts w:ascii="Arial" w:hAnsi="Arial" w:cs="Arial"/>
                <w:b/>
                <w:bCs/>
                <w:u w:val="single"/>
              </w:rPr>
              <w:t>onkursu</w:t>
            </w:r>
            <w:r w:rsidR="00D15754" w:rsidRPr="00317A00"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6BB4A08E" w14:textId="77777777" w:rsidR="009F611A" w:rsidRPr="00317A00" w:rsidRDefault="009F611A" w:rsidP="00421E1F">
            <w:pPr>
              <w:pStyle w:val="Bezodstpw"/>
              <w:rPr>
                <w:rFonts w:ascii="Arial" w:hAnsi="Arial" w:cs="Arial"/>
              </w:rPr>
            </w:pPr>
          </w:p>
          <w:p w14:paraId="0B804F4A" w14:textId="38462887" w:rsidR="00D15754" w:rsidRPr="00317A00" w:rsidRDefault="002F214B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 wp14:anchorId="5908DCC0" wp14:editId="38EB5C7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24130" r="17780" b="23495"/>
                      <wp:wrapNone/>
                      <wp:docPr id="42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3" style="position:absolute;margin-left:0;margin-top:1.2pt;width:15pt;height:13.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41AE094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A9uNcC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D15754" w:rsidRPr="00317A00">
              <w:rPr>
                <w:rFonts w:ascii="Arial" w:hAnsi="Arial" w:cs="Arial"/>
                <w:b/>
                <w:bCs/>
              </w:rPr>
              <w:t xml:space="preserve">spółka z ograniczoną odpowiedzialnością </w:t>
            </w:r>
          </w:p>
          <w:p w14:paraId="546E8C58" w14:textId="77777777" w:rsidR="00D15754" w:rsidRPr="00317A00" w:rsidRDefault="00D15754" w:rsidP="00FA6346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300AEA3B" w14:textId="6186E089" w:rsidR="008B3DA3" w:rsidRPr="00317A00" w:rsidRDefault="002F214B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 wp14:anchorId="440999D3" wp14:editId="2BAE873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21590" r="17780" b="16510"/>
                      <wp:wrapNone/>
                      <wp:docPr id="4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4" style="position:absolute;margin-left:0;margin-top:1.2pt;width:15pt;height:13.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61DFA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3wf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DER3wf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8B3DA3" w:rsidRPr="00317A00">
              <w:rPr>
                <w:rFonts w:ascii="Arial" w:hAnsi="Arial" w:cs="Arial"/>
                <w:b/>
                <w:bCs/>
              </w:rPr>
              <w:t>spółka komandytowa</w:t>
            </w:r>
          </w:p>
          <w:p w14:paraId="2DC8A03E" w14:textId="77777777" w:rsidR="008B3DA3" w:rsidRPr="00317A00" w:rsidRDefault="008B3DA3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04B836F4" w14:textId="5D2F2228" w:rsidR="008B3DA3" w:rsidRPr="00317A00" w:rsidRDefault="002F214B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3F5F18F5" wp14:editId="09AD6CA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18415" r="17780" b="19685"/>
                      <wp:wrapNone/>
                      <wp:docPr id="40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3" style="position:absolute;margin-left:0;margin-top:1.2pt;width:15pt;height:13.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3CFB7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wntKw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CNMwnt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8B3DA3" w:rsidRPr="00317A00">
              <w:rPr>
                <w:rFonts w:ascii="Arial" w:hAnsi="Arial" w:cs="Arial"/>
                <w:b/>
                <w:bCs/>
              </w:rPr>
              <w:t>spółka komandytowo-akcyjna</w:t>
            </w:r>
          </w:p>
          <w:p w14:paraId="2A20EC9C" w14:textId="77777777" w:rsidR="008B3DA3" w:rsidRPr="00317A00" w:rsidRDefault="008B3DA3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4C21D877" w14:textId="1C2B424B" w:rsidR="008B3DA3" w:rsidRPr="00317A00" w:rsidRDefault="002F214B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3E4D38A9" wp14:editId="6DC43B7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15875" r="17780" b="22225"/>
                      <wp:wrapNone/>
                      <wp:docPr id="39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4" style="position:absolute;margin-left:0;margin-top:1.2pt;width:15pt;height:13.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7DEB16E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KYat8y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8B3DA3" w:rsidRPr="00317A00">
              <w:rPr>
                <w:rFonts w:ascii="Arial" w:hAnsi="Arial" w:cs="Arial"/>
                <w:b/>
                <w:bCs/>
              </w:rPr>
              <w:t>spółka jawna</w:t>
            </w:r>
          </w:p>
          <w:p w14:paraId="497A251F" w14:textId="77777777" w:rsidR="008B3DA3" w:rsidRPr="00317A00" w:rsidRDefault="008B3DA3" w:rsidP="00FA634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6DEEF292" w14:textId="25374CCE" w:rsidR="008B3DA3" w:rsidRPr="00317A00" w:rsidRDefault="002F214B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33837413" wp14:editId="7D6EF84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22860" r="17780" b="24765"/>
                      <wp:wrapNone/>
                      <wp:docPr id="3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3" style="position:absolute;margin-left:0;margin-top:1.2pt;width:15pt;height:13.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61790F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tgBLA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YPLYAS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8B3DA3" w:rsidRPr="00317A00">
              <w:rPr>
                <w:rFonts w:ascii="Arial" w:hAnsi="Arial" w:cs="Arial"/>
                <w:b/>
                <w:bCs/>
              </w:rPr>
              <w:t xml:space="preserve">spółka cywilna </w:t>
            </w:r>
          </w:p>
          <w:p w14:paraId="02DCC2DA" w14:textId="77777777" w:rsidR="008B3DA3" w:rsidRPr="00317A00" w:rsidRDefault="008B3DA3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6A2BE9C1" w14:textId="436FB007" w:rsidR="008B3DA3" w:rsidRPr="00317A00" w:rsidRDefault="002F214B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5508DE15" wp14:editId="6CC101D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20320" r="17780" b="17780"/>
                      <wp:wrapNone/>
                      <wp:docPr id="37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4" style="position:absolute;margin-left:0;margin-top:1.2pt;width:15pt;height:13.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3DC14CF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dGV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ABEdGV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8B3DA3" w:rsidRPr="00317A00">
              <w:rPr>
                <w:rFonts w:ascii="Arial" w:hAnsi="Arial" w:cs="Arial"/>
                <w:b/>
                <w:bCs/>
              </w:rPr>
              <w:t>spółka partnerska</w:t>
            </w:r>
          </w:p>
          <w:p w14:paraId="31B372AC" w14:textId="77777777" w:rsidR="008B3DA3" w:rsidRPr="00317A00" w:rsidRDefault="008B3DA3" w:rsidP="00FA634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4C430DFF" w14:textId="3CBBDEAC" w:rsidR="008B3DA3" w:rsidRPr="00317A00" w:rsidRDefault="002F214B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503CBC05" wp14:editId="7E87D9C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17780" r="17780" b="20320"/>
                      <wp:wrapNone/>
                      <wp:docPr id="36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3" style="position:absolute;margin-left:0;margin-top:1.2pt;width:15pt;height:13.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64F97CF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SGWkZy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8B3DA3" w:rsidRPr="00317A00">
              <w:rPr>
                <w:rFonts w:ascii="Arial" w:hAnsi="Arial" w:cs="Arial"/>
                <w:b/>
                <w:bCs/>
              </w:rPr>
              <w:t xml:space="preserve">spółka akcyjna </w:t>
            </w:r>
          </w:p>
          <w:p w14:paraId="437CBD7D" w14:textId="77777777" w:rsidR="008B3DA3" w:rsidRPr="00317A00" w:rsidRDefault="008B3DA3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237E33B0" w14:textId="26B35EED" w:rsidR="008B3DA3" w:rsidRPr="00317A00" w:rsidRDefault="002F214B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4505F757" wp14:editId="4506889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24765" r="17780" b="22860"/>
                      <wp:wrapNone/>
                      <wp:docPr id="35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4" style="position:absolute;margin-left:0;margin-top:1.2pt;width:15pt;height:13.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43180B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VUI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CP+VUI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8B3DA3" w:rsidRPr="00317A00">
              <w:rPr>
                <w:rFonts w:ascii="Arial" w:hAnsi="Arial" w:cs="Arial"/>
                <w:b/>
                <w:bCs/>
              </w:rPr>
              <w:t>jednoosobowa działalność gospodarcza</w:t>
            </w:r>
          </w:p>
          <w:p w14:paraId="3B91A128" w14:textId="77777777" w:rsidR="00D15754" w:rsidRPr="00317A00" w:rsidRDefault="00D15754" w:rsidP="00FA6346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</w:rPr>
              <w:t xml:space="preserve"> </w:t>
            </w:r>
          </w:p>
          <w:p w14:paraId="5CE05A8A" w14:textId="1D3FA966" w:rsidR="008B3DA3" w:rsidRPr="00317A00" w:rsidRDefault="002F214B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10EE912F" wp14:editId="607FADE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22225" r="17780" b="15875"/>
                      <wp:wrapNone/>
                      <wp:docPr id="34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3" style="position:absolute;margin-left:0;margin-top:1.2pt;width:15pt;height:13.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30E4D5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SD6LA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xo0g+i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8B3DA3" w:rsidRPr="00317A00">
              <w:rPr>
                <w:rFonts w:ascii="Arial" w:hAnsi="Arial" w:cs="Arial"/>
                <w:b/>
                <w:bCs/>
              </w:rPr>
              <w:t xml:space="preserve">osoba fizyczna </w:t>
            </w:r>
            <w:r w:rsidR="0069632B" w:rsidRPr="00317A00">
              <w:rPr>
                <w:rFonts w:ascii="Arial" w:hAnsi="Arial" w:cs="Arial"/>
                <w:b/>
                <w:bCs/>
              </w:rPr>
              <w:t>nieprowadząca</w:t>
            </w:r>
            <w:r w:rsidR="008B3DA3" w:rsidRPr="00317A00">
              <w:rPr>
                <w:rFonts w:ascii="Arial" w:hAnsi="Arial" w:cs="Arial"/>
                <w:b/>
                <w:bCs/>
              </w:rPr>
              <w:t xml:space="preserve"> działalności gospodarczej </w:t>
            </w:r>
          </w:p>
          <w:p w14:paraId="25FE4643" w14:textId="77777777" w:rsidR="008B3DA3" w:rsidRPr="00317A00" w:rsidRDefault="008B3DA3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26DA41EC" w14:textId="23CF6901" w:rsidR="008B3DA3" w:rsidRPr="00317A00" w:rsidRDefault="002F214B" w:rsidP="00FA6346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2B4483FA" wp14:editId="7F66BF8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19685" r="17780" b="18415"/>
                      <wp:wrapNone/>
                      <wp:docPr id="3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3" style="position:absolute;margin-left:0;margin-top:1.2pt;width:15pt;height:13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3C677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UsYeyS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8B3DA3" w:rsidRPr="00317A00">
              <w:rPr>
                <w:rFonts w:ascii="Arial" w:hAnsi="Arial" w:cs="Arial"/>
                <w:b/>
                <w:bCs/>
              </w:rPr>
              <w:t xml:space="preserve">inna (podać jaka) ……………………………………………………………. </w:t>
            </w:r>
          </w:p>
          <w:p w14:paraId="1E1FBC73" w14:textId="77777777" w:rsidR="009F611A" w:rsidRPr="00317A00" w:rsidRDefault="009F611A">
            <w:pPr>
              <w:pStyle w:val="Bezodstpw"/>
              <w:jc w:val="both"/>
              <w:rPr>
                <w:rFonts w:ascii="Arial" w:hAnsi="Arial" w:cs="Arial"/>
              </w:rPr>
            </w:pPr>
          </w:p>
          <w:p w14:paraId="428D46B8" w14:textId="77777777" w:rsidR="008B3DA3" w:rsidRPr="00317A00" w:rsidRDefault="008B3DA3">
            <w:pPr>
              <w:pStyle w:val="Bezodstpw"/>
              <w:jc w:val="both"/>
              <w:rPr>
                <w:rFonts w:ascii="Arial" w:hAnsi="Arial" w:cs="Arial"/>
                <w:i/>
                <w:iCs/>
              </w:rPr>
            </w:pPr>
            <w:r w:rsidRPr="00317A00">
              <w:rPr>
                <w:rFonts w:ascii="Arial" w:hAnsi="Arial" w:cs="Arial"/>
                <w:i/>
                <w:iCs/>
              </w:rPr>
              <w:t>(Należy zaznaczyć odpowiedne)</w:t>
            </w:r>
          </w:p>
          <w:p w14:paraId="40DECA80" w14:textId="77777777" w:rsidR="008B3DA3" w:rsidRPr="00317A00" w:rsidRDefault="008B3DA3">
            <w:pPr>
              <w:pStyle w:val="Bezodstpw"/>
              <w:jc w:val="both"/>
              <w:rPr>
                <w:rFonts w:ascii="Arial" w:hAnsi="Arial" w:cs="Arial"/>
              </w:rPr>
            </w:pPr>
          </w:p>
        </w:tc>
      </w:tr>
      <w:tr w:rsidR="009F611A" w:rsidRPr="00317A00" w14:paraId="7AFA375E" w14:textId="77777777" w:rsidTr="00421E1F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91AE4" w14:textId="61BA682A" w:rsidR="009F611A" w:rsidRPr="00317A00" w:rsidRDefault="009F611A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u w:val="single"/>
              </w:rPr>
            </w:pPr>
            <w:r w:rsidRPr="00317A00">
              <w:rPr>
                <w:rFonts w:ascii="Arial" w:hAnsi="Arial" w:cs="Arial"/>
                <w:b/>
                <w:bCs/>
                <w:u w:val="single"/>
              </w:rPr>
              <w:lastRenderedPageBreak/>
              <w:t xml:space="preserve">Informacja o osobach </w:t>
            </w:r>
            <w:r w:rsidR="007645B2" w:rsidRPr="00317A00">
              <w:rPr>
                <w:rFonts w:ascii="Arial" w:hAnsi="Arial" w:cs="Arial"/>
                <w:b/>
                <w:bCs/>
                <w:u w:val="single"/>
              </w:rPr>
              <w:t>upoważnionych zgodnie z zasadą reprezentacji, do składania oświadczeń woli, w imieniu osoby prawnej lub jednostki organizacyjnej będącej Uczestnikiem konkursu samodzielnie biorącym udział w Konkursie</w:t>
            </w:r>
            <w:r w:rsidRPr="00317A00"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5F398D38" w14:textId="77777777" w:rsidR="009F611A" w:rsidRPr="00317A00" w:rsidRDefault="009F611A">
            <w:pPr>
              <w:pStyle w:val="Bezodstpw"/>
              <w:rPr>
                <w:rFonts w:ascii="Arial" w:hAnsi="Arial" w:cs="Arial"/>
              </w:rPr>
            </w:pPr>
          </w:p>
          <w:p w14:paraId="4AAD71F9" w14:textId="73A62651" w:rsidR="00421E1F" w:rsidRPr="00317A00" w:rsidRDefault="009F611A" w:rsidP="007645B2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</w:tc>
      </w:tr>
    </w:tbl>
    <w:p w14:paraId="4B177D83" w14:textId="77777777" w:rsidR="0069632B" w:rsidRPr="00317A00" w:rsidRDefault="0069632B" w:rsidP="0069632B">
      <w:pPr>
        <w:pStyle w:val="Noparagraphstyle"/>
        <w:spacing w:line="400" w:lineRule="exact"/>
        <w:jc w:val="center"/>
        <w:rPr>
          <w:rFonts w:ascii="Arial" w:hAnsi="Arial" w:cs="Arial"/>
          <w:b/>
          <w:sz w:val="22"/>
          <w:szCs w:val="22"/>
        </w:rPr>
      </w:pPr>
      <w:r w:rsidRPr="00317A00">
        <w:rPr>
          <w:rFonts w:ascii="Arial" w:hAnsi="Arial" w:cs="Arial"/>
          <w:b/>
          <w:sz w:val="22"/>
          <w:szCs w:val="22"/>
        </w:rPr>
        <w:t>II.</w:t>
      </w:r>
    </w:p>
    <w:p w14:paraId="37B1FC2F" w14:textId="31DB77A9" w:rsidR="00FB2789" w:rsidRPr="00317A00" w:rsidRDefault="00FB2789" w:rsidP="0069632B">
      <w:pPr>
        <w:pStyle w:val="Bezodstpw"/>
        <w:jc w:val="both"/>
        <w:rPr>
          <w:rFonts w:ascii="Arial" w:hAnsi="Arial" w:cs="Arial"/>
          <w:b/>
        </w:rPr>
      </w:pPr>
      <w:bookmarkStart w:id="2" w:name="_Hlk64928610"/>
      <w:r w:rsidRPr="00317A00">
        <w:rPr>
          <w:rFonts w:ascii="Arial" w:hAnsi="Arial" w:cs="Arial"/>
          <w:b/>
        </w:rPr>
        <w:t>Jako niżej podpisan</w:t>
      </w:r>
      <w:r w:rsidR="00F964DA" w:rsidRPr="00317A00">
        <w:rPr>
          <w:rFonts w:ascii="Arial" w:hAnsi="Arial" w:cs="Arial"/>
          <w:b/>
        </w:rPr>
        <w:t>y</w:t>
      </w:r>
      <w:r w:rsidRPr="00317A00">
        <w:rPr>
          <w:rFonts w:ascii="Arial" w:hAnsi="Arial" w:cs="Arial"/>
          <w:b/>
        </w:rPr>
        <w:t xml:space="preserve"> Pełnomocnik działający w imieniu Uczestników Konkursu wspólnie </w:t>
      </w:r>
      <w:r w:rsidR="00D97638" w:rsidRPr="00317A00">
        <w:rPr>
          <w:rFonts w:ascii="Arial" w:hAnsi="Arial" w:cs="Arial"/>
          <w:b/>
        </w:rPr>
        <w:t xml:space="preserve">biorących </w:t>
      </w:r>
      <w:r w:rsidRPr="00317A00">
        <w:rPr>
          <w:rFonts w:ascii="Arial" w:hAnsi="Arial" w:cs="Arial"/>
          <w:b/>
        </w:rPr>
        <w:t>udział w Konkursie</w:t>
      </w:r>
      <w:r w:rsidR="00F964DA" w:rsidRPr="00317A00">
        <w:rPr>
          <w:rFonts w:ascii="Arial" w:hAnsi="Arial" w:cs="Arial"/>
          <w:b/>
        </w:rPr>
        <w:t xml:space="preserve"> składam niniejszy wniosek o dopuszczenie do</w:t>
      </w:r>
      <w:r w:rsidR="00446D28" w:rsidRPr="00317A00">
        <w:rPr>
          <w:rFonts w:ascii="Arial" w:hAnsi="Arial" w:cs="Arial"/>
          <w:b/>
        </w:rPr>
        <w:t> </w:t>
      </w:r>
      <w:r w:rsidR="00F964DA" w:rsidRPr="00317A00">
        <w:rPr>
          <w:rFonts w:ascii="Arial" w:hAnsi="Arial" w:cs="Arial"/>
          <w:b/>
        </w:rPr>
        <w:t>udziału w Konkursie.</w:t>
      </w:r>
    </w:p>
    <w:p w14:paraId="517767B7" w14:textId="77777777" w:rsidR="00FB2789" w:rsidRPr="00317A00" w:rsidRDefault="00FB2789" w:rsidP="0069632B">
      <w:pPr>
        <w:pStyle w:val="Bezodstpw"/>
        <w:jc w:val="both"/>
        <w:rPr>
          <w:rFonts w:ascii="Arial" w:hAnsi="Arial" w:cs="Arial"/>
          <w:b/>
        </w:rPr>
      </w:pPr>
    </w:p>
    <w:p w14:paraId="5F36E03B" w14:textId="756DEB94" w:rsidR="0069632B" w:rsidRPr="00317A00" w:rsidRDefault="0069632B" w:rsidP="0069632B">
      <w:pPr>
        <w:pStyle w:val="Bezodstpw"/>
        <w:jc w:val="both"/>
        <w:rPr>
          <w:rFonts w:ascii="Arial" w:hAnsi="Arial" w:cs="Arial"/>
          <w:b/>
        </w:rPr>
      </w:pPr>
      <w:r w:rsidRPr="00317A00">
        <w:rPr>
          <w:rFonts w:ascii="Arial" w:hAnsi="Arial" w:cs="Arial"/>
          <w:b/>
        </w:rPr>
        <w:t>DANE UCZESTNIKÓW KONKURSU WSPÓLNIE BIORĄCYCH UDZIAŁ W KONKURSIE</w:t>
      </w:r>
      <w:bookmarkEnd w:id="2"/>
      <w:r w:rsidR="00093D77" w:rsidRPr="00317A00">
        <w:rPr>
          <w:rStyle w:val="Odwoanieprzypisudolnego"/>
          <w:rFonts w:ascii="Arial" w:hAnsi="Arial" w:cs="Arial"/>
          <w:b/>
        </w:rPr>
        <w:footnoteReference w:id="2"/>
      </w:r>
    </w:p>
    <w:p w14:paraId="574528E0" w14:textId="77777777" w:rsidR="00421E1F" w:rsidRPr="00317A00" w:rsidRDefault="00421E1F">
      <w:pPr>
        <w:pStyle w:val="Bezodstpw"/>
        <w:rPr>
          <w:rFonts w:ascii="Arial" w:hAnsi="Arial" w:cs="Arial"/>
          <w:b/>
          <w:u w:val="single"/>
        </w:rPr>
      </w:pPr>
    </w:p>
    <w:tbl>
      <w:tblPr>
        <w:tblW w:w="92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"/>
        <w:gridCol w:w="8845"/>
      </w:tblGrid>
      <w:tr w:rsidR="009F611A" w:rsidRPr="00317A00" w14:paraId="4AAE1665" w14:textId="77777777" w:rsidTr="00255D23">
        <w:trPr>
          <w:trHeight w:val="425"/>
        </w:trPr>
        <w:tc>
          <w:tcPr>
            <w:tcW w:w="9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33DF35E" w14:textId="77777777" w:rsidR="009F611A" w:rsidRPr="00317A00" w:rsidRDefault="00421E1F">
            <w:pPr>
              <w:pStyle w:val="Bezodstpw"/>
              <w:rPr>
                <w:rFonts w:ascii="Arial" w:hAnsi="Arial" w:cs="Arial"/>
              </w:rPr>
            </w:pPr>
            <w:bookmarkStart w:id="3" w:name="_Hlk54978909"/>
            <w:bookmarkStart w:id="4" w:name="_Hlk64928629"/>
            <w:r w:rsidRPr="00317A00">
              <w:rPr>
                <w:rFonts w:ascii="Arial" w:hAnsi="Arial" w:cs="Arial"/>
                <w:b/>
                <w:u w:val="single"/>
              </w:rPr>
              <w:br w:type="page"/>
            </w:r>
            <w:r w:rsidR="009F611A" w:rsidRPr="00317A00">
              <w:rPr>
                <w:rFonts w:ascii="Arial" w:hAnsi="Arial" w:cs="Arial"/>
                <w:b/>
              </w:rPr>
              <w:t xml:space="preserve">Uczestnicy </w:t>
            </w:r>
            <w:r w:rsidRPr="00317A00">
              <w:rPr>
                <w:rFonts w:ascii="Arial" w:hAnsi="Arial" w:cs="Arial"/>
                <w:b/>
              </w:rPr>
              <w:t>K</w:t>
            </w:r>
            <w:r w:rsidR="009F611A" w:rsidRPr="00317A00">
              <w:rPr>
                <w:rFonts w:ascii="Arial" w:hAnsi="Arial" w:cs="Arial"/>
                <w:b/>
              </w:rPr>
              <w:t>onkursu wspólnie biorący udział w konkursie:</w:t>
            </w:r>
          </w:p>
        </w:tc>
      </w:tr>
      <w:tr w:rsidR="009F611A" w:rsidRPr="00317A00" w14:paraId="0E282944" w14:textId="77777777" w:rsidTr="00255D23">
        <w:trPr>
          <w:cantSplit/>
          <w:trHeight w:val="425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9DF1D7" w14:textId="77777777" w:rsidR="009F611A" w:rsidRPr="00317A00" w:rsidRDefault="009F611A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39415" w14:textId="77777777" w:rsidR="00421E1F" w:rsidRPr="00317A00" w:rsidRDefault="00421E1F" w:rsidP="00421E1F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317A00">
              <w:rPr>
                <w:rFonts w:ascii="Arial" w:hAnsi="Arial" w:cs="Arial"/>
                <w:b/>
                <w:bCs/>
                <w:u w:val="single"/>
              </w:rPr>
              <w:t>Dane Uczestnika Konkursu:</w:t>
            </w:r>
          </w:p>
          <w:p w14:paraId="7A64AE56" w14:textId="77777777" w:rsidR="00421E1F" w:rsidRPr="00317A00" w:rsidRDefault="00421E1F" w:rsidP="00421E1F">
            <w:pPr>
              <w:pStyle w:val="Bezodstpw"/>
              <w:rPr>
                <w:rFonts w:ascii="Arial" w:eastAsia="Arial" w:hAnsi="Arial" w:cs="Arial"/>
              </w:rPr>
            </w:pPr>
          </w:p>
          <w:p w14:paraId="038108BD" w14:textId="77777777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0838F8EE" w14:textId="77777777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</w:rPr>
              <w:t>Nazwa Uczestnika Konkursu</w:t>
            </w:r>
          </w:p>
          <w:p w14:paraId="0CB273C4" w14:textId="77777777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14:paraId="72666675" w14:textId="77777777" w:rsidR="002E5E87" w:rsidRPr="00317A00" w:rsidRDefault="002E5E87" w:rsidP="002E5E87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 w:rsidRPr="00317A00">
              <w:rPr>
                <w:rFonts w:ascii="Arial" w:hAnsi="Arial" w:cs="Arial"/>
              </w:rPr>
              <w:t>.</w:t>
            </w:r>
          </w:p>
          <w:p w14:paraId="4D705FFC" w14:textId="77777777" w:rsidR="00FA6346" w:rsidRPr="00317A00" w:rsidRDefault="00FA6346" w:rsidP="00FA6346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  <w:b/>
                <w:bCs/>
              </w:rPr>
              <w:t>NIP</w:t>
            </w:r>
            <w:r w:rsidRPr="00317A00">
              <w:rPr>
                <w:rFonts w:ascii="Arial" w:hAnsi="Arial" w:cs="Arial"/>
              </w:rPr>
              <w:t xml:space="preserve"> Uczestnika Konkursu (w przypadku prowadzenia działalności gospodarczej) lub </w:t>
            </w:r>
          </w:p>
          <w:p w14:paraId="7AE404FA" w14:textId="6B1F294D" w:rsidR="002E5E87" w:rsidRPr="00317A00" w:rsidRDefault="00FA6346" w:rsidP="00FA6346">
            <w:pPr>
              <w:pStyle w:val="Bezodstpw"/>
              <w:rPr>
                <w:rFonts w:ascii="Arial" w:eastAsia="Arial" w:hAnsi="Arial" w:cs="Arial"/>
              </w:rPr>
            </w:pPr>
            <w:r w:rsidRPr="00317A00">
              <w:rPr>
                <w:rFonts w:ascii="Arial" w:hAnsi="Arial" w:cs="Arial"/>
                <w:b/>
                <w:bCs/>
              </w:rPr>
              <w:t>PESEL</w:t>
            </w:r>
            <w:r w:rsidRPr="00317A00">
              <w:rPr>
                <w:rFonts w:ascii="Arial" w:hAnsi="Arial" w:cs="Arial"/>
              </w:rPr>
              <w:t xml:space="preserve"> Uczestnika Konkursu (w przypadku osób fizycznych nieprowadzących działalności gospodarczej)</w:t>
            </w:r>
          </w:p>
          <w:p w14:paraId="54EE0939" w14:textId="77777777" w:rsidR="002E5E87" w:rsidRPr="00317A00" w:rsidRDefault="002E5E87" w:rsidP="00421E1F">
            <w:pPr>
              <w:pStyle w:val="Bezodstpw"/>
              <w:rPr>
                <w:rFonts w:ascii="Arial" w:eastAsia="Arial" w:hAnsi="Arial" w:cs="Arial"/>
              </w:rPr>
            </w:pPr>
          </w:p>
          <w:p w14:paraId="350FED9C" w14:textId="36CF9759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 w:rsidRPr="00317A00">
              <w:rPr>
                <w:rFonts w:ascii="Arial" w:hAnsi="Arial" w:cs="Arial"/>
              </w:rPr>
              <w:t>.</w:t>
            </w:r>
          </w:p>
          <w:p w14:paraId="3F1B577C" w14:textId="77777777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</w:rPr>
              <w:t>Adres Uczestnika Konkursu</w:t>
            </w:r>
          </w:p>
          <w:p w14:paraId="16F7F369" w14:textId="77777777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14:paraId="4141C1EF" w14:textId="77777777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 w:rsidRPr="00317A00">
              <w:rPr>
                <w:rFonts w:ascii="Arial" w:hAnsi="Arial" w:cs="Arial"/>
              </w:rPr>
              <w:t>.</w:t>
            </w:r>
          </w:p>
          <w:p w14:paraId="12B9CFE9" w14:textId="77777777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</w:rPr>
              <w:t>Telefon</w:t>
            </w:r>
          </w:p>
          <w:p w14:paraId="7D69C833" w14:textId="77777777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14:paraId="5E325352" w14:textId="77777777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 w:rsidRPr="00317A00">
              <w:rPr>
                <w:rFonts w:ascii="Arial" w:hAnsi="Arial" w:cs="Arial"/>
              </w:rPr>
              <w:t>.</w:t>
            </w:r>
          </w:p>
          <w:p w14:paraId="4BB3684D" w14:textId="77777777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</w:rPr>
              <w:t>E-mail</w:t>
            </w:r>
          </w:p>
          <w:p w14:paraId="3CB520F3" w14:textId="77777777" w:rsidR="00421E1F" w:rsidRPr="00317A00" w:rsidRDefault="00421E1F" w:rsidP="00421E1F">
            <w:pPr>
              <w:pStyle w:val="Bezodstpw"/>
              <w:jc w:val="both"/>
              <w:rPr>
                <w:rFonts w:ascii="Arial" w:hAnsi="Arial" w:cs="Arial"/>
              </w:rPr>
            </w:pPr>
          </w:p>
          <w:p w14:paraId="0BBDCEFD" w14:textId="77777777" w:rsidR="009F611A" w:rsidRPr="00317A00" w:rsidRDefault="00421E1F" w:rsidP="00421E1F">
            <w:pPr>
              <w:pStyle w:val="Bezodstpw"/>
              <w:rPr>
                <w:rFonts w:ascii="Arial" w:hAnsi="Arial" w:cs="Arial"/>
                <w:i/>
                <w:iCs/>
              </w:rPr>
            </w:pPr>
            <w:r w:rsidRPr="00317A00">
              <w:rPr>
                <w:rFonts w:ascii="Arial" w:hAnsi="Arial" w:cs="Arial"/>
                <w:i/>
                <w:iCs/>
              </w:rPr>
              <w:t>(Należy podać imię i nazwisko lub nazwa Uczestnika Konkursu wspólnie biorącego udział w konkursie i jego adres/siedziba/adres korespondencyjny)</w:t>
            </w:r>
          </w:p>
          <w:p w14:paraId="0BBA890B" w14:textId="77777777" w:rsidR="00421E1F" w:rsidRPr="00317A00" w:rsidRDefault="00421E1F" w:rsidP="00421E1F">
            <w:pPr>
              <w:pStyle w:val="Bezodstpw"/>
              <w:rPr>
                <w:rFonts w:ascii="Arial" w:hAnsi="Arial" w:cs="Arial"/>
                <w:b/>
                <w:i/>
                <w:iCs/>
                <w:u w:val="single"/>
              </w:rPr>
            </w:pPr>
          </w:p>
        </w:tc>
      </w:tr>
      <w:bookmarkEnd w:id="3"/>
      <w:tr w:rsidR="00255D23" w:rsidRPr="00317A00" w14:paraId="71CED76E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3C702" w14:textId="77777777" w:rsidR="00255D23" w:rsidRPr="00317A00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65F22" w14:textId="77777777" w:rsidR="00421E1F" w:rsidRPr="00317A00" w:rsidRDefault="00421E1F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u w:val="single"/>
              </w:rPr>
            </w:pPr>
            <w:r w:rsidRPr="00317A00">
              <w:rPr>
                <w:rFonts w:ascii="Arial" w:hAnsi="Arial" w:cs="Arial"/>
                <w:b/>
                <w:bCs/>
                <w:u w:val="single"/>
              </w:rPr>
              <w:t>Forma prowadzenia działalności przez Uczestnika Konkursu:</w:t>
            </w:r>
          </w:p>
          <w:p w14:paraId="196C792A" w14:textId="77777777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14:paraId="7171039E" w14:textId="1483962D" w:rsidR="00421E1F" w:rsidRPr="00317A00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7E87E7BB" wp14:editId="77FF343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5875" r="25400" b="22225"/>
                      <wp:wrapNone/>
                      <wp:docPr id="32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3" style="position:absolute;margin-left:0;margin-top:1.2pt;width:15pt;height:13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6B7C5E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FbLchy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317A00">
              <w:rPr>
                <w:rFonts w:ascii="Arial" w:hAnsi="Arial" w:cs="Arial"/>
                <w:b/>
                <w:bCs/>
              </w:rPr>
              <w:t xml:space="preserve">spółka z ograniczoną odpowiedzialnością </w:t>
            </w:r>
          </w:p>
          <w:p w14:paraId="17A4A98E" w14:textId="77777777" w:rsidR="00421E1F" w:rsidRPr="00317A00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23096875" w14:textId="11D1BDC6" w:rsidR="00421E1F" w:rsidRPr="00317A00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3ED1EFF0" wp14:editId="7E07F1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2860" r="25400" b="24765"/>
                      <wp:wrapNone/>
                      <wp:docPr id="3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4" style="position:absolute;margin-left:0;margin-top:1.2pt;width:15pt;height:13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000464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i3oKg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">
                      <v:shadow color="#868686"/>
                    </v:rect>
                  </w:pict>
                </mc:Fallback>
              </mc:AlternateContent>
            </w:r>
            <w:r w:rsidR="00421E1F" w:rsidRPr="00317A00">
              <w:rPr>
                <w:rFonts w:ascii="Arial" w:hAnsi="Arial" w:cs="Arial"/>
                <w:b/>
                <w:bCs/>
              </w:rPr>
              <w:t>spółka komandytowa</w:t>
            </w:r>
          </w:p>
          <w:p w14:paraId="3AF90900" w14:textId="77777777" w:rsidR="00421E1F" w:rsidRPr="00317A00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7EDB1D30" w14:textId="4A90F04A" w:rsidR="00421E1F" w:rsidRPr="00317A00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16EE9F89" wp14:editId="484CEF9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0320" r="25400" b="17780"/>
                      <wp:wrapNone/>
                      <wp:docPr id="30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3" style="position:absolute;margin-left:0;margin-top:1.2pt;width:15pt;height:1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0F8F5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CbWlga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317A00">
              <w:rPr>
                <w:rFonts w:ascii="Arial" w:hAnsi="Arial" w:cs="Arial"/>
                <w:b/>
                <w:bCs/>
              </w:rPr>
              <w:t>spółka komandytowo-akcyjna</w:t>
            </w:r>
          </w:p>
          <w:p w14:paraId="36FBB2A0" w14:textId="77777777" w:rsidR="00421E1F" w:rsidRPr="00317A00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71006516" w14:textId="098C96AB" w:rsidR="00421E1F" w:rsidRPr="00317A00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5B6AF9F9" wp14:editId="76C89F1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7145" r="25400" b="20955"/>
                      <wp:wrapNone/>
                      <wp:docPr id="29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4" style="position:absolute;margin-left:0;margin-top:1.2pt;width:15pt;height:13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5C0D9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bpBbGy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317A00">
              <w:rPr>
                <w:rFonts w:ascii="Arial" w:hAnsi="Arial" w:cs="Arial"/>
                <w:b/>
                <w:bCs/>
              </w:rPr>
              <w:t>spółka jawna</w:t>
            </w:r>
          </w:p>
          <w:p w14:paraId="3732E957" w14:textId="77777777" w:rsidR="00421E1F" w:rsidRPr="00317A00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372E7B42" w14:textId="4AECE339" w:rsidR="00421E1F" w:rsidRPr="00317A00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3204AFEE" wp14:editId="3EA494C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4130" r="25400" b="23495"/>
                      <wp:wrapNone/>
                      <wp:docPr id="2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3" style="position:absolute;margin-left:0;margin-top:1.2pt;width:15pt;height:13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0BB1FBB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J+Qu6S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317A00">
              <w:rPr>
                <w:rFonts w:ascii="Arial" w:hAnsi="Arial" w:cs="Arial"/>
                <w:b/>
                <w:bCs/>
              </w:rPr>
              <w:t xml:space="preserve">spółka cywilna </w:t>
            </w:r>
          </w:p>
          <w:p w14:paraId="0D3B65DA" w14:textId="77777777" w:rsidR="00421E1F" w:rsidRPr="00317A00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3ABF0BA0" w14:textId="05AD643E" w:rsidR="00421E1F" w:rsidRPr="00317A00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78DE1B91" wp14:editId="44F853A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1590" r="25400" b="16510"/>
                      <wp:wrapNone/>
                      <wp:docPr id="27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4" style="position:absolute;margin-left:0;margin-top:1.2pt;width:15pt;height:13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61809FC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yd9LA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RgcnfS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317A00">
              <w:rPr>
                <w:rFonts w:ascii="Arial" w:hAnsi="Arial" w:cs="Arial"/>
                <w:b/>
                <w:bCs/>
              </w:rPr>
              <w:t>spółka partnerska</w:t>
            </w:r>
          </w:p>
          <w:p w14:paraId="4E2DD224" w14:textId="77777777" w:rsidR="00421E1F" w:rsidRPr="00317A00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4EE380D3" w14:textId="4AE03B80" w:rsidR="00421E1F" w:rsidRPr="00317A00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7BD48F45" wp14:editId="313B4C0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9050" r="25400" b="19050"/>
                      <wp:wrapNone/>
                      <wp:docPr id="26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3" style="position:absolute;margin-left:0;margin-top:1.2pt;width:15pt;height:13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79CCB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D3NSjy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317A00">
              <w:rPr>
                <w:rFonts w:ascii="Arial" w:hAnsi="Arial" w:cs="Arial"/>
                <w:b/>
                <w:bCs/>
              </w:rPr>
              <w:t xml:space="preserve">spółka akcyjna </w:t>
            </w:r>
          </w:p>
          <w:p w14:paraId="08D1FF04" w14:textId="77777777" w:rsidR="00421E1F" w:rsidRPr="00317A00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7B30E031" w14:textId="1458A2E7" w:rsidR="00421E1F" w:rsidRPr="00317A00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489452D" wp14:editId="327A2E8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6510" r="25400" b="21590"/>
                      <wp:wrapNone/>
                      <wp:docPr id="25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4" style="position:absolute;margin-left:0;margin-top:1.2pt;width:15pt;height:13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2E24C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6PgLA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yO+j4C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317A00">
              <w:rPr>
                <w:rFonts w:ascii="Arial" w:hAnsi="Arial" w:cs="Arial"/>
                <w:b/>
                <w:bCs/>
              </w:rPr>
              <w:t>jednoosobowa działalność gospodarcza</w:t>
            </w:r>
          </w:p>
          <w:p w14:paraId="1D15AA4B" w14:textId="77777777" w:rsidR="00421E1F" w:rsidRPr="00317A00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</w:rPr>
              <w:t xml:space="preserve"> </w:t>
            </w:r>
          </w:p>
          <w:p w14:paraId="6332C7B3" w14:textId="3C9FCC18" w:rsidR="00421E1F" w:rsidRPr="00317A00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12F939C" wp14:editId="0EC87E3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3495" r="25400" b="24130"/>
                      <wp:wrapNone/>
                      <wp:docPr id="24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3" style="position:absolute;margin-left:0;margin-top:1.2pt;width:15pt;height:13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7312C66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gZvWEi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317A00">
              <w:rPr>
                <w:rFonts w:ascii="Arial" w:hAnsi="Arial" w:cs="Arial"/>
                <w:b/>
                <w:bCs/>
              </w:rPr>
              <w:t xml:space="preserve">osoba fizyczna </w:t>
            </w:r>
            <w:r w:rsidR="0069632B" w:rsidRPr="00317A00">
              <w:rPr>
                <w:rFonts w:ascii="Arial" w:hAnsi="Arial" w:cs="Arial"/>
                <w:b/>
                <w:bCs/>
              </w:rPr>
              <w:t>nieprowadząca</w:t>
            </w:r>
            <w:r w:rsidR="00421E1F" w:rsidRPr="00317A00">
              <w:rPr>
                <w:rFonts w:ascii="Arial" w:hAnsi="Arial" w:cs="Arial"/>
                <w:b/>
                <w:bCs/>
              </w:rPr>
              <w:t xml:space="preserve"> działalności gospodarczej </w:t>
            </w:r>
          </w:p>
          <w:p w14:paraId="2E2410AB" w14:textId="77777777" w:rsidR="00421E1F" w:rsidRPr="00317A00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38A04684" w14:textId="031702EE" w:rsidR="00421E1F" w:rsidRPr="00317A00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93E8D5B" wp14:editId="31757BB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0955" r="25400" b="17145"/>
                      <wp:wrapNone/>
                      <wp:docPr id="2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3" style="position:absolute;margin-left:0;margin-top:1.2pt;width:15pt;height:1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0BEEE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">
                      <v:shadow color="#868686"/>
                    </v:rect>
                  </w:pict>
                </mc:Fallback>
              </mc:AlternateContent>
            </w:r>
            <w:r w:rsidR="00421E1F" w:rsidRPr="00317A00">
              <w:rPr>
                <w:rFonts w:ascii="Arial" w:hAnsi="Arial" w:cs="Arial"/>
                <w:b/>
                <w:bCs/>
              </w:rPr>
              <w:t xml:space="preserve">inna (podać jaka) ……………………………………………………………. </w:t>
            </w:r>
          </w:p>
          <w:p w14:paraId="77BDF9FC" w14:textId="77777777" w:rsidR="00421E1F" w:rsidRPr="00317A00" w:rsidRDefault="00421E1F" w:rsidP="00421E1F">
            <w:pPr>
              <w:pStyle w:val="Bezodstpw"/>
              <w:jc w:val="both"/>
              <w:rPr>
                <w:rFonts w:ascii="Arial" w:hAnsi="Arial" w:cs="Arial"/>
              </w:rPr>
            </w:pPr>
          </w:p>
          <w:p w14:paraId="4E2C360D" w14:textId="77777777" w:rsidR="00421E1F" w:rsidRPr="00317A00" w:rsidRDefault="00421E1F" w:rsidP="00421E1F">
            <w:pPr>
              <w:pStyle w:val="Bezodstpw"/>
              <w:jc w:val="both"/>
              <w:rPr>
                <w:rFonts w:ascii="Arial" w:hAnsi="Arial" w:cs="Arial"/>
                <w:i/>
                <w:iCs/>
              </w:rPr>
            </w:pPr>
            <w:r w:rsidRPr="00317A00">
              <w:rPr>
                <w:rFonts w:ascii="Arial" w:hAnsi="Arial" w:cs="Arial"/>
                <w:i/>
                <w:iCs/>
              </w:rPr>
              <w:t>(Należy zaznaczyć odpowiedne)</w:t>
            </w:r>
          </w:p>
          <w:p w14:paraId="11227428" w14:textId="77777777" w:rsidR="00255D23" w:rsidRPr="00317A00" w:rsidRDefault="00255D23" w:rsidP="00255D23">
            <w:pPr>
              <w:pStyle w:val="Bezodstpw"/>
              <w:jc w:val="both"/>
              <w:rPr>
                <w:rFonts w:ascii="Arial" w:hAnsi="Arial" w:cs="Arial"/>
              </w:rPr>
            </w:pPr>
          </w:p>
        </w:tc>
      </w:tr>
      <w:tr w:rsidR="00255D23" w:rsidRPr="00317A00" w14:paraId="6345C8D9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2B79F1" w14:textId="77777777" w:rsidR="00255D23" w:rsidRPr="00317A00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i/>
                <w:iCs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1EA71" w14:textId="5020A78F" w:rsidR="00421E1F" w:rsidRPr="00317A00" w:rsidRDefault="007645B2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u w:val="single"/>
              </w:rPr>
            </w:pPr>
            <w:r w:rsidRPr="00317A00">
              <w:rPr>
                <w:rFonts w:ascii="Arial" w:hAnsi="Arial" w:cs="Arial"/>
                <w:b/>
                <w:bCs/>
                <w:u w:val="single"/>
              </w:rPr>
              <w:t>Informacja o osobach upoważnionych zgodnie z zasadą reprezentacji, do składania oświadczeń woli, w imieniu osoby prawnej lub jednostki organizacyjnej będącej Uczestnikiem konkursu wspólnie biorącym udział w Konkursie:</w:t>
            </w:r>
          </w:p>
          <w:p w14:paraId="60BBCD5C" w14:textId="77777777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14:paraId="1FC23A3C" w14:textId="77777777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176A4780" w14:textId="77777777" w:rsidR="00255D23" w:rsidRPr="00317A00" w:rsidRDefault="00255D23" w:rsidP="008229D4">
            <w:pPr>
              <w:pStyle w:val="Bezodstpw"/>
              <w:rPr>
                <w:rFonts w:ascii="Arial" w:hAnsi="Arial" w:cs="Arial"/>
              </w:rPr>
            </w:pPr>
          </w:p>
        </w:tc>
      </w:tr>
      <w:tr w:rsidR="00255D23" w:rsidRPr="00317A00" w14:paraId="2FA2625A" w14:textId="77777777" w:rsidTr="00255D23">
        <w:trPr>
          <w:cantSplit/>
          <w:trHeight w:val="425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371463" w14:textId="77777777" w:rsidR="00255D23" w:rsidRPr="00317A00" w:rsidRDefault="00255D23" w:rsidP="00255D23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5CE7D" w14:textId="77777777" w:rsidR="00421E1F" w:rsidRPr="00317A00" w:rsidRDefault="00421E1F" w:rsidP="00421E1F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317A00">
              <w:rPr>
                <w:rFonts w:ascii="Arial" w:hAnsi="Arial" w:cs="Arial"/>
                <w:b/>
                <w:bCs/>
                <w:u w:val="single"/>
              </w:rPr>
              <w:t>Dane Uczestnika Konkursu:</w:t>
            </w:r>
          </w:p>
          <w:p w14:paraId="4A9F77E9" w14:textId="77777777" w:rsidR="00421E1F" w:rsidRPr="00317A00" w:rsidRDefault="00421E1F" w:rsidP="00421E1F">
            <w:pPr>
              <w:pStyle w:val="Bezodstpw"/>
              <w:rPr>
                <w:rFonts w:ascii="Arial" w:eastAsia="Arial" w:hAnsi="Arial" w:cs="Arial"/>
              </w:rPr>
            </w:pPr>
          </w:p>
          <w:p w14:paraId="62C81210" w14:textId="77777777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3069E9A6" w14:textId="77777777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</w:rPr>
              <w:t>Nazwa Uczestnika Konkursu</w:t>
            </w:r>
          </w:p>
          <w:p w14:paraId="6A35461E" w14:textId="77777777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14:paraId="079A8798" w14:textId="77777777" w:rsidR="002E5E87" w:rsidRPr="00317A00" w:rsidRDefault="002E5E87" w:rsidP="002E5E87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 w:rsidRPr="00317A00">
              <w:rPr>
                <w:rFonts w:ascii="Arial" w:hAnsi="Arial" w:cs="Arial"/>
              </w:rPr>
              <w:t>.</w:t>
            </w:r>
          </w:p>
          <w:p w14:paraId="597636A9" w14:textId="77777777" w:rsidR="00FA6346" w:rsidRPr="00317A00" w:rsidRDefault="00FA6346" w:rsidP="00FA6346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  <w:b/>
                <w:bCs/>
              </w:rPr>
              <w:t>NIP</w:t>
            </w:r>
            <w:r w:rsidRPr="00317A00">
              <w:rPr>
                <w:rFonts w:ascii="Arial" w:hAnsi="Arial" w:cs="Arial"/>
              </w:rPr>
              <w:t xml:space="preserve"> Uczestnika Konkursu (w przypadku prowadzenia działalności gospodarczej) lub </w:t>
            </w:r>
          </w:p>
          <w:p w14:paraId="008D24CE" w14:textId="271BC730" w:rsidR="002E5E87" w:rsidRPr="00317A00" w:rsidRDefault="00FA6346" w:rsidP="00FA6346">
            <w:pPr>
              <w:pStyle w:val="Bezodstpw"/>
              <w:rPr>
                <w:rFonts w:ascii="Arial" w:eastAsia="Arial" w:hAnsi="Arial" w:cs="Arial"/>
              </w:rPr>
            </w:pPr>
            <w:r w:rsidRPr="00317A00">
              <w:rPr>
                <w:rFonts w:ascii="Arial" w:hAnsi="Arial" w:cs="Arial"/>
                <w:b/>
                <w:bCs/>
              </w:rPr>
              <w:t>PESEL</w:t>
            </w:r>
            <w:r w:rsidRPr="00317A00">
              <w:rPr>
                <w:rFonts w:ascii="Arial" w:hAnsi="Arial" w:cs="Arial"/>
              </w:rPr>
              <w:t xml:space="preserve"> Uczestnika Konkursu (w przypadku osób fizycznych nieprowadzących działalności gospodarczej)</w:t>
            </w:r>
          </w:p>
          <w:p w14:paraId="303A426A" w14:textId="77777777" w:rsidR="002E5E87" w:rsidRPr="00317A00" w:rsidRDefault="002E5E87" w:rsidP="00421E1F">
            <w:pPr>
              <w:pStyle w:val="Bezodstpw"/>
              <w:rPr>
                <w:rFonts w:ascii="Arial" w:eastAsia="Arial" w:hAnsi="Arial" w:cs="Arial"/>
              </w:rPr>
            </w:pPr>
          </w:p>
          <w:p w14:paraId="18CFCB50" w14:textId="2B8F36E9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 w:rsidRPr="00317A00">
              <w:rPr>
                <w:rFonts w:ascii="Arial" w:hAnsi="Arial" w:cs="Arial"/>
              </w:rPr>
              <w:t>.</w:t>
            </w:r>
          </w:p>
          <w:p w14:paraId="76B76A71" w14:textId="77777777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</w:rPr>
              <w:t>Adres Uczestnika Konkursu</w:t>
            </w:r>
          </w:p>
          <w:p w14:paraId="757B5B99" w14:textId="77777777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14:paraId="1875E1D0" w14:textId="77777777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 w:rsidRPr="00317A00">
              <w:rPr>
                <w:rFonts w:ascii="Arial" w:hAnsi="Arial" w:cs="Arial"/>
              </w:rPr>
              <w:t>.</w:t>
            </w:r>
          </w:p>
          <w:p w14:paraId="7D64AB52" w14:textId="77777777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</w:rPr>
              <w:t>Telefon</w:t>
            </w:r>
          </w:p>
          <w:p w14:paraId="1A0D62ED" w14:textId="77777777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14:paraId="0E98D493" w14:textId="77777777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 w:rsidRPr="00317A00">
              <w:rPr>
                <w:rFonts w:ascii="Arial" w:hAnsi="Arial" w:cs="Arial"/>
              </w:rPr>
              <w:t>.</w:t>
            </w:r>
          </w:p>
          <w:p w14:paraId="181FC0E7" w14:textId="77777777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</w:rPr>
              <w:t>E-mail</w:t>
            </w:r>
          </w:p>
          <w:p w14:paraId="15382BEC" w14:textId="77777777" w:rsidR="00421E1F" w:rsidRPr="00317A00" w:rsidRDefault="00421E1F" w:rsidP="00421E1F">
            <w:pPr>
              <w:pStyle w:val="Bezodstpw"/>
              <w:jc w:val="both"/>
              <w:rPr>
                <w:rFonts w:ascii="Arial" w:hAnsi="Arial" w:cs="Arial"/>
              </w:rPr>
            </w:pPr>
          </w:p>
          <w:p w14:paraId="26F9B395" w14:textId="77777777" w:rsidR="00421E1F" w:rsidRPr="00317A00" w:rsidRDefault="00421E1F" w:rsidP="00421E1F">
            <w:pPr>
              <w:pStyle w:val="Bezodstpw"/>
              <w:rPr>
                <w:rFonts w:ascii="Arial" w:hAnsi="Arial" w:cs="Arial"/>
                <w:i/>
                <w:iCs/>
              </w:rPr>
            </w:pPr>
            <w:r w:rsidRPr="00317A00">
              <w:rPr>
                <w:rFonts w:ascii="Arial" w:hAnsi="Arial" w:cs="Arial"/>
                <w:i/>
                <w:iCs/>
              </w:rPr>
              <w:t>(Należy podać imię i nazwisko lub nazwa Uczestnika Konkursu wspólnie biorącego udział w konkursie i jego adres/siedziba/adres korespondencyjny)</w:t>
            </w:r>
          </w:p>
          <w:p w14:paraId="546B3378" w14:textId="77777777" w:rsidR="00255D23" w:rsidRPr="00317A00" w:rsidRDefault="00255D23" w:rsidP="00255D23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u w:val="single"/>
              </w:rPr>
            </w:pPr>
          </w:p>
        </w:tc>
      </w:tr>
      <w:tr w:rsidR="00255D23" w:rsidRPr="00317A00" w14:paraId="09F3AA78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A3F5C9" w14:textId="77777777" w:rsidR="00255D23" w:rsidRPr="00317A00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8C063" w14:textId="77777777" w:rsidR="00421E1F" w:rsidRPr="00317A00" w:rsidRDefault="00421E1F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u w:val="single"/>
              </w:rPr>
            </w:pPr>
            <w:r w:rsidRPr="00317A00">
              <w:rPr>
                <w:rFonts w:ascii="Arial" w:hAnsi="Arial" w:cs="Arial"/>
                <w:b/>
                <w:bCs/>
                <w:u w:val="single"/>
              </w:rPr>
              <w:t>Forma prowadzenia działalności przez Uczestnika Konkursu:</w:t>
            </w:r>
          </w:p>
          <w:p w14:paraId="049981CA" w14:textId="77777777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14:paraId="1014E479" w14:textId="20ACFE39" w:rsidR="00421E1F" w:rsidRPr="00317A00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FC1B30D" wp14:editId="24104ED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2860" r="25400" b="24765"/>
                      <wp:wrapNone/>
                      <wp:docPr id="22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3" style="position:absolute;margin-left:0;margin-top:1.2pt;width:1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104FAB6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UqQqby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317A00">
              <w:rPr>
                <w:rFonts w:ascii="Arial" w:hAnsi="Arial" w:cs="Arial"/>
                <w:b/>
                <w:bCs/>
              </w:rPr>
              <w:t xml:space="preserve">spółka z ograniczoną odpowiedzialnością </w:t>
            </w:r>
          </w:p>
          <w:p w14:paraId="0C8DB161" w14:textId="77777777" w:rsidR="00421E1F" w:rsidRPr="00317A00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32DA8B4A" w14:textId="3A185897" w:rsidR="00421E1F" w:rsidRPr="00317A00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FECF24" wp14:editId="1A9DFDA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0320" r="25400" b="17780"/>
                      <wp:wrapNone/>
                      <wp:docPr id="2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4" style="position:absolute;margin-left:0;margin-top:1.2pt;width: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37F3F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NsA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CVONsA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317A00">
              <w:rPr>
                <w:rFonts w:ascii="Arial" w:hAnsi="Arial" w:cs="Arial"/>
                <w:b/>
                <w:bCs/>
              </w:rPr>
              <w:t>spółka komandytowa</w:t>
            </w:r>
          </w:p>
          <w:p w14:paraId="051E6071" w14:textId="77777777" w:rsidR="00421E1F" w:rsidRPr="00317A00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79667842" w14:textId="69B42010" w:rsidR="00421E1F" w:rsidRPr="00317A00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5D749D" wp14:editId="2B1BEF3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7780" r="25400" b="20320"/>
                      <wp:wrapNone/>
                      <wp:docPr id="20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3" style="position:absolute;margin-left:0;margin-top:1.2pt;width:1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003D10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K7yLA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3Eyu8i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317A00">
              <w:rPr>
                <w:rFonts w:ascii="Arial" w:hAnsi="Arial" w:cs="Arial"/>
                <w:b/>
                <w:bCs/>
              </w:rPr>
              <w:t>spółka komandytowo-akcyjna</w:t>
            </w:r>
          </w:p>
          <w:p w14:paraId="6B20786E" w14:textId="77777777" w:rsidR="00421E1F" w:rsidRPr="00317A00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57B908EC" w14:textId="6F3A4477" w:rsidR="00421E1F" w:rsidRPr="00317A00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24F9162" wp14:editId="2826AFF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4765" r="25400" b="22860"/>
                      <wp:wrapNone/>
                      <wp:docPr id="19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4" style="position:absolute;margin-left:0;margin-top:1.2pt;width:1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1407BC7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5qww+S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317A00">
              <w:rPr>
                <w:rFonts w:ascii="Arial" w:hAnsi="Arial" w:cs="Arial"/>
                <w:b/>
                <w:bCs/>
              </w:rPr>
              <w:t>spółka jawna</w:t>
            </w:r>
          </w:p>
          <w:p w14:paraId="70983467" w14:textId="77777777" w:rsidR="00421E1F" w:rsidRPr="00317A00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1A1F3820" w14:textId="5E31AA1F" w:rsidR="00421E1F" w:rsidRPr="00317A00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896172" wp14:editId="58E82DC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2225" r="25400" b="15875"/>
                      <wp:wrapNone/>
                      <wp:docPr id="1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3" style="position:absolute;margin-left:0;margin-top:1.2pt;width:1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53291A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EULLA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r9hFCy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317A00">
              <w:rPr>
                <w:rFonts w:ascii="Arial" w:hAnsi="Arial" w:cs="Arial"/>
                <w:b/>
                <w:bCs/>
              </w:rPr>
              <w:t xml:space="preserve">spółka cywilna </w:t>
            </w:r>
          </w:p>
          <w:p w14:paraId="3AB8DBE6" w14:textId="77777777" w:rsidR="00421E1F" w:rsidRPr="00317A00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60D8C9D7" w14:textId="14D77C32" w:rsidR="00421E1F" w:rsidRPr="00317A00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E6C5491" wp14:editId="4F58984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9685" r="25400" b="18415"/>
                      <wp:wrapNone/>
                      <wp:docPr id="17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4" style="position:absolute;margin-left:0;margin-top:1.2pt;width:1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2A34A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0yf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DOO0yf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317A00">
              <w:rPr>
                <w:rFonts w:ascii="Arial" w:hAnsi="Arial" w:cs="Arial"/>
                <w:b/>
                <w:bCs/>
              </w:rPr>
              <w:t>spółka partnerska</w:t>
            </w:r>
          </w:p>
          <w:p w14:paraId="77C41B4A" w14:textId="77777777" w:rsidR="00421E1F" w:rsidRPr="00317A00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3957CC16" w14:textId="5EF1C764" w:rsidR="00421E1F" w:rsidRPr="00317A00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CF505C8" wp14:editId="28BC681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7145" r="25400" b="20955"/>
                      <wp:wrapNone/>
                      <wp:docPr id="16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3" style="position:absolute;margin-left:0;margin-top:1.2pt;width:1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3FEB2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h085bS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317A00">
              <w:rPr>
                <w:rFonts w:ascii="Arial" w:hAnsi="Arial" w:cs="Arial"/>
                <w:b/>
                <w:bCs/>
              </w:rPr>
              <w:t xml:space="preserve">spółka akcyjna </w:t>
            </w:r>
          </w:p>
          <w:p w14:paraId="783D3889" w14:textId="77777777" w:rsidR="00421E1F" w:rsidRPr="00317A00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5FAEEA16" w14:textId="78EB70D3" w:rsidR="00421E1F" w:rsidRPr="00317A00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EEBB1F5" wp14:editId="01536F8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4130" r="25400" b="23495"/>
                      <wp:wrapNone/>
                      <wp:docPr id="15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4" style="position:absolute;margin-left:0;margin-top:1.2pt;width:1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3D1060C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8gC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BA08gC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317A00">
              <w:rPr>
                <w:rFonts w:ascii="Arial" w:hAnsi="Arial" w:cs="Arial"/>
                <w:b/>
                <w:bCs/>
              </w:rPr>
              <w:t>jednoosobowa działalność gospodarcza</w:t>
            </w:r>
          </w:p>
          <w:p w14:paraId="545733D2" w14:textId="77777777" w:rsidR="00421E1F" w:rsidRPr="00317A00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</w:rPr>
              <w:t xml:space="preserve"> </w:t>
            </w:r>
          </w:p>
          <w:p w14:paraId="306BD35C" w14:textId="2C10767C" w:rsidR="00421E1F" w:rsidRPr="00317A00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316D7D9" wp14:editId="2C03E26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1590" r="25400" b="16510"/>
                      <wp:wrapNone/>
                      <wp:docPr id="14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3" style="position:absolute;margin-left:0;margin-top:1.2pt;width:1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083C3E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73wLA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Cae98C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317A00">
              <w:rPr>
                <w:rFonts w:ascii="Arial" w:hAnsi="Arial" w:cs="Arial"/>
                <w:b/>
                <w:bCs/>
              </w:rPr>
              <w:t xml:space="preserve">osoba fizyczna </w:t>
            </w:r>
            <w:r w:rsidR="0069632B" w:rsidRPr="00317A00">
              <w:rPr>
                <w:rFonts w:ascii="Arial" w:hAnsi="Arial" w:cs="Arial"/>
                <w:b/>
                <w:bCs/>
              </w:rPr>
              <w:t>nieprowadząca</w:t>
            </w:r>
            <w:r w:rsidR="00421E1F" w:rsidRPr="00317A00">
              <w:rPr>
                <w:rFonts w:ascii="Arial" w:hAnsi="Arial" w:cs="Arial"/>
                <w:b/>
                <w:bCs/>
              </w:rPr>
              <w:t xml:space="preserve"> działalności gospodarczej </w:t>
            </w:r>
          </w:p>
          <w:p w14:paraId="3398429F" w14:textId="77777777" w:rsidR="00421E1F" w:rsidRPr="00317A00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73408B33" w14:textId="5010732F" w:rsidR="00421E1F" w:rsidRPr="00317A00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E63837C" wp14:editId="3ADD1F8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9050" r="25400" b="19050"/>
                      <wp:wrapNone/>
                      <wp:docPr id="1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3" style="position:absolute;margin-left:0;margin-top:1.2pt;width:1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557EC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neyDwy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317A00">
              <w:rPr>
                <w:rFonts w:ascii="Arial" w:hAnsi="Arial" w:cs="Arial"/>
                <w:b/>
                <w:bCs/>
              </w:rPr>
              <w:t xml:space="preserve">inna (podać jaka) ……………………………………………………………. </w:t>
            </w:r>
          </w:p>
          <w:p w14:paraId="0E2921A3" w14:textId="77777777" w:rsidR="00421E1F" w:rsidRPr="00317A00" w:rsidRDefault="00421E1F" w:rsidP="00421E1F">
            <w:pPr>
              <w:pStyle w:val="Bezodstpw"/>
              <w:jc w:val="both"/>
              <w:rPr>
                <w:rFonts w:ascii="Arial" w:hAnsi="Arial" w:cs="Arial"/>
              </w:rPr>
            </w:pPr>
          </w:p>
          <w:p w14:paraId="5AFC124D" w14:textId="77777777" w:rsidR="00421E1F" w:rsidRPr="00317A00" w:rsidRDefault="00421E1F" w:rsidP="00421E1F">
            <w:pPr>
              <w:pStyle w:val="Bezodstpw"/>
              <w:jc w:val="both"/>
              <w:rPr>
                <w:rFonts w:ascii="Arial" w:hAnsi="Arial" w:cs="Arial"/>
                <w:i/>
                <w:iCs/>
              </w:rPr>
            </w:pPr>
            <w:r w:rsidRPr="00317A00">
              <w:rPr>
                <w:rFonts w:ascii="Arial" w:hAnsi="Arial" w:cs="Arial"/>
                <w:i/>
                <w:iCs/>
              </w:rPr>
              <w:t>(Należy zaznaczyć odpowiedne)</w:t>
            </w:r>
          </w:p>
          <w:p w14:paraId="1356F4A2" w14:textId="77777777" w:rsidR="00255D23" w:rsidRPr="00317A00" w:rsidRDefault="00255D23" w:rsidP="00255D23">
            <w:pPr>
              <w:pStyle w:val="Bezodstpw"/>
              <w:jc w:val="both"/>
              <w:rPr>
                <w:rFonts w:ascii="Arial" w:hAnsi="Arial" w:cs="Arial"/>
              </w:rPr>
            </w:pPr>
          </w:p>
        </w:tc>
      </w:tr>
      <w:tr w:rsidR="00255D23" w:rsidRPr="00317A00" w14:paraId="0D3A2A29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DF793C" w14:textId="77777777" w:rsidR="00255D23" w:rsidRPr="00317A00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i/>
                <w:iCs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AE31E" w14:textId="4B72A89A" w:rsidR="00421E1F" w:rsidRPr="00317A00" w:rsidRDefault="00813926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u w:val="single"/>
              </w:rPr>
            </w:pPr>
            <w:r w:rsidRPr="00317A00">
              <w:rPr>
                <w:rFonts w:ascii="Arial" w:hAnsi="Arial" w:cs="Arial"/>
                <w:b/>
                <w:bCs/>
                <w:u w:val="single"/>
              </w:rPr>
              <w:t>Informacja o osobach upoważnionych zgodnie z zasadą reprezentacji, do składania oświadczeń woli, w imieniu osoby prawnej lub jednostki organizacyjnej będącej Uczestnikiem konkursu wspólnie biorącym udział w Konkursie:</w:t>
            </w:r>
          </w:p>
          <w:p w14:paraId="6127B416" w14:textId="77777777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14:paraId="40879336" w14:textId="77777777" w:rsidR="00255D23" w:rsidRPr="00317A00" w:rsidRDefault="00421E1F" w:rsidP="008229D4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21C7E8C9" w14:textId="507C02E3" w:rsidR="008229D4" w:rsidRPr="00317A00" w:rsidRDefault="008229D4" w:rsidP="008229D4">
            <w:pPr>
              <w:pStyle w:val="Bezodstpw"/>
              <w:rPr>
                <w:rFonts w:ascii="Arial" w:hAnsi="Arial" w:cs="Arial"/>
              </w:rPr>
            </w:pPr>
          </w:p>
        </w:tc>
      </w:tr>
      <w:tr w:rsidR="00255D23" w:rsidRPr="00317A00" w14:paraId="48F2A706" w14:textId="77777777" w:rsidTr="00255D23">
        <w:trPr>
          <w:cantSplit/>
          <w:trHeight w:val="425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010C8" w14:textId="77777777" w:rsidR="00255D23" w:rsidRPr="00317A00" w:rsidRDefault="00255D23" w:rsidP="00255D23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090BC" w14:textId="77777777" w:rsidR="00421E1F" w:rsidRPr="00317A00" w:rsidRDefault="00421E1F" w:rsidP="00421E1F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317A00">
              <w:rPr>
                <w:rFonts w:ascii="Arial" w:hAnsi="Arial" w:cs="Arial"/>
                <w:b/>
                <w:bCs/>
                <w:u w:val="single"/>
              </w:rPr>
              <w:t>Dane Uczestnika Konkursu:</w:t>
            </w:r>
          </w:p>
          <w:p w14:paraId="78FD7275" w14:textId="77777777" w:rsidR="00421E1F" w:rsidRPr="00317A00" w:rsidRDefault="00421E1F" w:rsidP="00421E1F">
            <w:pPr>
              <w:pStyle w:val="Bezodstpw"/>
              <w:rPr>
                <w:rFonts w:ascii="Arial" w:eastAsia="Arial" w:hAnsi="Arial" w:cs="Arial"/>
              </w:rPr>
            </w:pPr>
          </w:p>
          <w:p w14:paraId="2E1CDD81" w14:textId="5237FE1B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246A6007" w14:textId="77777777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</w:rPr>
              <w:t>Nazwa Uczestnika Konkursu</w:t>
            </w:r>
          </w:p>
          <w:p w14:paraId="1FF2AEEF" w14:textId="77777777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14:paraId="7776D5AF" w14:textId="77777777" w:rsidR="002E5E87" w:rsidRPr="00317A00" w:rsidRDefault="002E5E87" w:rsidP="002E5E87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 w:rsidRPr="00317A00">
              <w:rPr>
                <w:rFonts w:ascii="Arial" w:hAnsi="Arial" w:cs="Arial"/>
              </w:rPr>
              <w:t>.</w:t>
            </w:r>
          </w:p>
          <w:p w14:paraId="58301E3A" w14:textId="77777777" w:rsidR="00FA6346" w:rsidRPr="00317A00" w:rsidRDefault="002E5E87" w:rsidP="002E5E87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  <w:b/>
                <w:bCs/>
              </w:rPr>
              <w:t>NIP</w:t>
            </w:r>
            <w:r w:rsidRPr="00317A00">
              <w:rPr>
                <w:rFonts w:ascii="Arial" w:hAnsi="Arial" w:cs="Arial"/>
              </w:rPr>
              <w:t xml:space="preserve"> </w:t>
            </w:r>
            <w:r w:rsidR="00FA6346" w:rsidRPr="00317A00">
              <w:rPr>
                <w:rFonts w:ascii="Arial" w:hAnsi="Arial" w:cs="Arial"/>
              </w:rPr>
              <w:t xml:space="preserve">Uczestnika Konkursu (w przypadku prowadzenia działalności gospodarczej) </w:t>
            </w:r>
            <w:r w:rsidRPr="00317A00">
              <w:rPr>
                <w:rFonts w:ascii="Arial" w:hAnsi="Arial" w:cs="Arial"/>
              </w:rPr>
              <w:t xml:space="preserve">lub </w:t>
            </w:r>
          </w:p>
          <w:p w14:paraId="25F42FD3" w14:textId="0C69F6DC" w:rsidR="002E5E87" w:rsidRPr="00317A00" w:rsidRDefault="002E5E87" w:rsidP="002E5E87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  <w:b/>
                <w:bCs/>
              </w:rPr>
              <w:t>PESEL</w:t>
            </w:r>
            <w:r w:rsidRPr="00317A00">
              <w:rPr>
                <w:rFonts w:ascii="Arial" w:hAnsi="Arial" w:cs="Arial"/>
              </w:rPr>
              <w:t xml:space="preserve"> </w:t>
            </w:r>
            <w:r w:rsidR="00FA6346" w:rsidRPr="00317A00">
              <w:rPr>
                <w:rFonts w:ascii="Arial" w:hAnsi="Arial" w:cs="Arial"/>
              </w:rPr>
              <w:t xml:space="preserve">Uczestnika Konkursu (w przypadku osób fizycznych nieprowadzących działalności gospodarczej) </w:t>
            </w:r>
          </w:p>
          <w:p w14:paraId="4C870863" w14:textId="77777777" w:rsidR="002E5E87" w:rsidRPr="00317A00" w:rsidRDefault="002E5E87" w:rsidP="00421E1F">
            <w:pPr>
              <w:pStyle w:val="Bezodstpw"/>
              <w:rPr>
                <w:rFonts w:ascii="Arial" w:eastAsia="Arial" w:hAnsi="Arial" w:cs="Arial"/>
              </w:rPr>
            </w:pPr>
          </w:p>
          <w:p w14:paraId="3C2DB7C1" w14:textId="2AB5719B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 w:rsidRPr="00317A00">
              <w:rPr>
                <w:rFonts w:ascii="Arial" w:hAnsi="Arial" w:cs="Arial"/>
              </w:rPr>
              <w:t>.</w:t>
            </w:r>
          </w:p>
          <w:p w14:paraId="40EF320B" w14:textId="77777777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</w:rPr>
              <w:t>Adres Uczestnika Konkursu</w:t>
            </w:r>
          </w:p>
          <w:p w14:paraId="335F9C0D" w14:textId="77777777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14:paraId="75F26035" w14:textId="77777777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 w:rsidRPr="00317A00">
              <w:rPr>
                <w:rFonts w:ascii="Arial" w:hAnsi="Arial" w:cs="Arial"/>
              </w:rPr>
              <w:t>.</w:t>
            </w:r>
          </w:p>
          <w:p w14:paraId="6E61C803" w14:textId="77777777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</w:rPr>
              <w:t>Telefon</w:t>
            </w:r>
          </w:p>
          <w:p w14:paraId="3843178C" w14:textId="77777777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14:paraId="00EB2477" w14:textId="77777777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 w:rsidRPr="00317A00">
              <w:rPr>
                <w:rFonts w:ascii="Arial" w:hAnsi="Arial" w:cs="Arial"/>
              </w:rPr>
              <w:t>.</w:t>
            </w:r>
          </w:p>
          <w:p w14:paraId="57E28B19" w14:textId="77777777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</w:rPr>
              <w:t>E-mail</w:t>
            </w:r>
          </w:p>
          <w:p w14:paraId="28FF1BD2" w14:textId="77777777" w:rsidR="00421E1F" w:rsidRPr="00317A00" w:rsidRDefault="00421E1F" w:rsidP="00421E1F">
            <w:pPr>
              <w:pStyle w:val="Bezodstpw"/>
              <w:jc w:val="both"/>
              <w:rPr>
                <w:rFonts w:ascii="Arial" w:hAnsi="Arial" w:cs="Arial"/>
              </w:rPr>
            </w:pPr>
          </w:p>
          <w:p w14:paraId="5DDB0F25" w14:textId="77777777" w:rsidR="00255D23" w:rsidRPr="00317A00" w:rsidRDefault="00421E1F" w:rsidP="00421E1F">
            <w:pPr>
              <w:pStyle w:val="Bezodstpw"/>
              <w:rPr>
                <w:rFonts w:ascii="Arial" w:hAnsi="Arial" w:cs="Arial"/>
                <w:i/>
                <w:iCs/>
              </w:rPr>
            </w:pPr>
            <w:r w:rsidRPr="00317A00">
              <w:rPr>
                <w:rFonts w:ascii="Arial" w:hAnsi="Arial" w:cs="Arial"/>
                <w:i/>
                <w:iCs/>
              </w:rPr>
              <w:t>(Należy podać imię i nazwisko lub nazwa Uczestnika Konkursu wspólnie biorącego udział w konkursie i jego adres/siedziba/adres korespondencyjny)</w:t>
            </w:r>
            <w:r w:rsidR="00255D23" w:rsidRPr="00317A00">
              <w:rPr>
                <w:rFonts w:ascii="Arial" w:hAnsi="Arial" w:cs="Arial"/>
              </w:rPr>
              <w:tab/>
            </w:r>
            <w:r w:rsidR="00255D23" w:rsidRPr="00317A00">
              <w:rPr>
                <w:rFonts w:ascii="Arial" w:hAnsi="Arial" w:cs="Arial"/>
              </w:rPr>
              <w:tab/>
            </w:r>
            <w:r w:rsidR="00255D23" w:rsidRPr="00317A00">
              <w:rPr>
                <w:rFonts w:ascii="Arial" w:hAnsi="Arial" w:cs="Arial"/>
              </w:rPr>
              <w:tab/>
            </w:r>
          </w:p>
          <w:p w14:paraId="37E0DFB3" w14:textId="77777777" w:rsidR="00255D23" w:rsidRPr="00317A00" w:rsidRDefault="00255D23" w:rsidP="00255D23">
            <w:pPr>
              <w:pStyle w:val="Bezodstpw"/>
              <w:rPr>
                <w:rFonts w:ascii="Arial" w:hAnsi="Arial" w:cs="Arial"/>
                <w:b/>
                <w:i/>
                <w:iCs/>
                <w:u w:val="single"/>
              </w:rPr>
            </w:pPr>
          </w:p>
        </w:tc>
      </w:tr>
      <w:tr w:rsidR="00255D23" w:rsidRPr="00317A00" w14:paraId="0692CDFB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FE7895" w14:textId="77777777" w:rsidR="00255D23" w:rsidRPr="00317A00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4B916" w14:textId="77777777" w:rsidR="00421E1F" w:rsidRPr="00317A00" w:rsidRDefault="00421E1F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u w:val="single"/>
              </w:rPr>
            </w:pPr>
            <w:r w:rsidRPr="00317A00">
              <w:rPr>
                <w:rFonts w:ascii="Arial" w:hAnsi="Arial" w:cs="Arial"/>
                <w:b/>
                <w:bCs/>
                <w:u w:val="single"/>
              </w:rPr>
              <w:t xml:space="preserve">Forma prowadzenia działalności przez Uczestnika </w:t>
            </w:r>
            <w:r w:rsidR="00832D25" w:rsidRPr="00317A00">
              <w:rPr>
                <w:rFonts w:ascii="Arial" w:hAnsi="Arial" w:cs="Arial"/>
                <w:b/>
                <w:bCs/>
                <w:u w:val="single"/>
              </w:rPr>
              <w:t>K</w:t>
            </w:r>
            <w:r w:rsidRPr="00317A00">
              <w:rPr>
                <w:rFonts w:ascii="Arial" w:hAnsi="Arial" w:cs="Arial"/>
                <w:b/>
                <w:bCs/>
                <w:u w:val="single"/>
              </w:rPr>
              <w:t>onkursu:</w:t>
            </w:r>
          </w:p>
          <w:p w14:paraId="331D2303" w14:textId="77777777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14:paraId="7FD4EF65" w14:textId="706DCD8F" w:rsidR="00421E1F" w:rsidRPr="00317A00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AB81C5D" wp14:editId="108F9C5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2860" r="25400" b="24765"/>
                      <wp:wrapNone/>
                      <wp:docPr id="12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3" style="position:absolute;margin-left:0;margin-top:1.2pt;width:15pt;height:1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360D9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2phBjSwCAABO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317A00">
              <w:rPr>
                <w:rFonts w:ascii="Arial" w:hAnsi="Arial" w:cs="Arial"/>
                <w:b/>
                <w:bCs/>
              </w:rPr>
              <w:t xml:space="preserve">spółka z ograniczoną odpowiedzialnością </w:t>
            </w:r>
          </w:p>
          <w:p w14:paraId="26F104F5" w14:textId="77777777" w:rsidR="00421E1F" w:rsidRPr="00317A00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0757E9DF" w14:textId="6DAE6140" w:rsidR="00421E1F" w:rsidRPr="00317A00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4250056" wp14:editId="710F294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0320" r="25400" b="17780"/>
                      <wp:wrapNone/>
                      <wp:docPr id="1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4" style="position:absolute;margin-left:0;margin-top:1.2pt;width:1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2114926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LDi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AdBLDi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317A00">
              <w:rPr>
                <w:rFonts w:ascii="Arial" w:hAnsi="Arial" w:cs="Arial"/>
                <w:b/>
                <w:bCs/>
              </w:rPr>
              <w:t>spółka komandytowa</w:t>
            </w:r>
          </w:p>
          <w:p w14:paraId="52B3D2B2" w14:textId="77777777" w:rsidR="00421E1F" w:rsidRPr="00317A00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57A6E9D4" w14:textId="3F3A9BF4" w:rsidR="00421E1F" w:rsidRPr="00317A00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A8ADA4D" wp14:editId="29E7DDF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7780" r="25400" b="20320"/>
                      <wp:wrapNone/>
                      <wp:docPr id="10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3" style="position:absolute;margin-left:0;margin-top:1.2pt;width:15pt;height:1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2C673E4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MUQKw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BUcMUQKwIAAE4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317A00">
              <w:rPr>
                <w:rFonts w:ascii="Arial" w:hAnsi="Arial" w:cs="Arial"/>
                <w:b/>
                <w:bCs/>
              </w:rPr>
              <w:t>spółka komandytowo-akcyjna</w:t>
            </w:r>
          </w:p>
          <w:p w14:paraId="39654AD3" w14:textId="77777777" w:rsidR="00421E1F" w:rsidRPr="00317A00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7DF44E33" w14:textId="4793A67C" w:rsidR="00421E1F" w:rsidRPr="00317A00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BE5ADDD" wp14:editId="31A2A4A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4765" r="25400" b="22860"/>
                      <wp:wrapNone/>
                      <wp:docPr id="9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4" style="position:absolute;margin-left:0;margin-top:1.2pt;width:15pt;height:1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47D4B46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BwAgm2KwIAAE0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317A00">
              <w:rPr>
                <w:rFonts w:ascii="Arial" w:hAnsi="Arial" w:cs="Arial"/>
                <w:b/>
                <w:bCs/>
              </w:rPr>
              <w:t>spółka jawna</w:t>
            </w:r>
          </w:p>
          <w:p w14:paraId="2068FAA8" w14:textId="77777777" w:rsidR="00421E1F" w:rsidRPr="00317A00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7664C9E2" w14:textId="75FD4368" w:rsidR="00421E1F" w:rsidRPr="00317A00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54BD4B8" wp14:editId="205EF58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2225" r="25400" b="15875"/>
                      <wp:wrapNone/>
                      <wp:docPr id="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3" style="position:absolute;margin-left:0;margin-top:1.2pt;width:15pt;height:13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54A23E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">
                      <v:shadow color="#868686"/>
                    </v:rect>
                  </w:pict>
                </mc:Fallback>
              </mc:AlternateContent>
            </w:r>
            <w:r w:rsidR="00421E1F" w:rsidRPr="00317A00">
              <w:rPr>
                <w:rFonts w:ascii="Arial" w:hAnsi="Arial" w:cs="Arial"/>
                <w:b/>
                <w:bCs/>
              </w:rPr>
              <w:t xml:space="preserve">spółka cywilna </w:t>
            </w:r>
          </w:p>
          <w:p w14:paraId="13A1CE8D" w14:textId="77777777" w:rsidR="00421E1F" w:rsidRPr="00317A00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417DBCFB" w14:textId="041E027A" w:rsidR="00421E1F" w:rsidRPr="00317A00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92C8416" wp14:editId="241992B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9685" r="25400" b="18415"/>
                      <wp:wrapNone/>
                      <wp:docPr id="7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4" style="position:absolute;margin-left:0;margin-top:1.2pt;width:15pt;height:1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7FF16AD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XXQKwIAAE0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BYlXXQKwIAAE0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317A00">
              <w:rPr>
                <w:rFonts w:ascii="Arial" w:hAnsi="Arial" w:cs="Arial"/>
                <w:b/>
                <w:bCs/>
              </w:rPr>
              <w:t>spółka partnerska</w:t>
            </w:r>
          </w:p>
          <w:p w14:paraId="0FC7C726" w14:textId="77777777" w:rsidR="00421E1F" w:rsidRPr="00317A00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7E2FA7BC" w14:textId="7EA2C056" w:rsidR="00421E1F" w:rsidRPr="00317A00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BD439E7" wp14:editId="418DF95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7145" r="25400" b="20955"/>
                      <wp:wrapNone/>
                      <wp:docPr id="6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3" style="position:absolute;margin-left:0;margin-top:1.2pt;width:15pt;height:13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07503D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AR4QAiKwIAAE0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317A00">
              <w:rPr>
                <w:rFonts w:ascii="Arial" w:hAnsi="Arial" w:cs="Arial"/>
                <w:b/>
                <w:bCs/>
              </w:rPr>
              <w:t xml:space="preserve">spółka akcyjna </w:t>
            </w:r>
          </w:p>
          <w:p w14:paraId="0542DA93" w14:textId="77777777" w:rsidR="00421E1F" w:rsidRPr="00317A00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70C7F5DE" w14:textId="44CD1951" w:rsidR="00421E1F" w:rsidRPr="00317A00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7BE1AC6" wp14:editId="2EF33F3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4130" r="25400" b="23495"/>
                      <wp:wrapNone/>
                      <wp:docPr id="5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4" style="position:absolute;margin-left:0;margin-top:1.2pt;width:15pt;height:1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18C11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fFNKwIAAE0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DWffFNKwIAAE0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317A00">
              <w:rPr>
                <w:rFonts w:ascii="Arial" w:hAnsi="Arial" w:cs="Arial"/>
                <w:b/>
                <w:bCs/>
              </w:rPr>
              <w:t>jednoosobowa działalność gospodarcza</w:t>
            </w:r>
          </w:p>
          <w:p w14:paraId="423035E4" w14:textId="77777777" w:rsidR="00421E1F" w:rsidRPr="00317A00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</w:rPr>
              <w:t xml:space="preserve"> </w:t>
            </w:r>
          </w:p>
          <w:p w14:paraId="4E904990" w14:textId="553DA324" w:rsidR="00421E1F" w:rsidRPr="00317A00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315FF30" wp14:editId="5931595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1590" r="25400" b="16510"/>
                      <wp:wrapNone/>
                      <wp:docPr id="4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3" style="position:absolute;margin-left:0;margin-top:1.2pt;width:15pt;height:13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5C4F3A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YS/LAIAAE0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nwmEvywCAABNBAAADgAAAAAAAAAAAAAAAAAuAgAAZHJzL2Uyb0Rv&#10;Yy54bWxQSwECLQAUAAYACAAAACEA6bQvNtgAAAAEAQAADwAAAAAAAAAAAAAAAACGBAAAZHJzL2Rv&#10;d25yZXYueG1sUEsFBgAAAAAEAAQA8wAAAIsFAAAAAA==&#10;">
                      <v:shadow color="#868686"/>
                    </v:rect>
                  </w:pict>
                </mc:Fallback>
              </mc:AlternateContent>
            </w:r>
            <w:r w:rsidR="00421E1F" w:rsidRPr="00317A00">
              <w:rPr>
                <w:rFonts w:ascii="Arial" w:hAnsi="Arial" w:cs="Arial"/>
                <w:b/>
                <w:bCs/>
              </w:rPr>
              <w:t xml:space="preserve">osoba fizyczna </w:t>
            </w:r>
            <w:r w:rsidR="0069632B" w:rsidRPr="00317A00">
              <w:rPr>
                <w:rFonts w:ascii="Arial" w:hAnsi="Arial" w:cs="Arial"/>
                <w:b/>
                <w:bCs/>
              </w:rPr>
              <w:t>nieprowadząca</w:t>
            </w:r>
            <w:r w:rsidR="00421E1F" w:rsidRPr="00317A00">
              <w:rPr>
                <w:rFonts w:ascii="Arial" w:hAnsi="Arial" w:cs="Arial"/>
                <w:b/>
                <w:bCs/>
              </w:rPr>
              <w:t xml:space="preserve"> działalności gospodarczej </w:t>
            </w:r>
          </w:p>
          <w:p w14:paraId="1062FC12" w14:textId="77777777" w:rsidR="00421E1F" w:rsidRPr="00317A00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406D0173" w14:textId="1AAE81D4" w:rsidR="00421E1F" w:rsidRPr="00317A00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 w:rsidRPr="00317A00"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DEBA56F" wp14:editId="539F207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9050" r="25400" b="1905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Prostokąt 3" style="position:absolute;margin-left:0;margin-top:1.2pt;width:15pt;height:13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strokeweight="2.5pt" w14:anchorId="16BFE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rqMKwIAAE0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ALQrqMKwIAAE0EAAAOAAAAAAAAAAAAAAAAAC4CAABkcnMvZTJvRG9j&#10;LnhtbFBLAQItABQABgAIAAAAIQDptC822AAAAAQBAAAPAAAAAAAAAAAAAAAAAIUEAABkcnMvZG93&#10;bnJldi54bWxQSwUGAAAAAAQABADzAAAAigUAAAAA&#10;">
                      <v:shadow color="#868686"/>
                    </v:rect>
                  </w:pict>
                </mc:Fallback>
              </mc:AlternateContent>
            </w:r>
            <w:r w:rsidR="00421E1F" w:rsidRPr="00317A00">
              <w:rPr>
                <w:rFonts w:ascii="Arial" w:hAnsi="Arial" w:cs="Arial"/>
                <w:b/>
                <w:bCs/>
              </w:rPr>
              <w:t xml:space="preserve">inna (podać jaka) ……………………………………………………………. </w:t>
            </w:r>
          </w:p>
          <w:p w14:paraId="30DD7A7C" w14:textId="77777777" w:rsidR="00421E1F" w:rsidRPr="00317A00" w:rsidRDefault="00421E1F" w:rsidP="00421E1F">
            <w:pPr>
              <w:pStyle w:val="Bezodstpw"/>
              <w:jc w:val="both"/>
              <w:rPr>
                <w:rFonts w:ascii="Arial" w:hAnsi="Arial" w:cs="Arial"/>
              </w:rPr>
            </w:pPr>
          </w:p>
          <w:p w14:paraId="3BB0BB7E" w14:textId="77777777" w:rsidR="00421E1F" w:rsidRPr="00317A00" w:rsidRDefault="00421E1F" w:rsidP="00421E1F">
            <w:pPr>
              <w:pStyle w:val="Bezodstpw"/>
              <w:jc w:val="both"/>
              <w:rPr>
                <w:rFonts w:ascii="Arial" w:hAnsi="Arial" w:cs="Arial"/>
                <w:i/>
                <w:iCs/>
              </w:rPr>
            </w:pPr>
            <w:r w:rsidRPr="00317A00">
              <w:rPr>
                <w:rFonts w:ascii="Arial" w:hAnsi="Arial" w:cs="Arial"/>
                <w:i/>
                <w:iCs/>
              </w:rPr>
              <w:t>(Należy zaznaczyć odpowiedne)</w:t>
            </w:r>
          </w:p>
          <w:p w14:paraId="06159F74" w14:textId="77777777" w:rsidR="00255D23" w:rsidRPr="00317A00" w:rsidRDefault="00255D23" w:rsidP="00255D23">
            <w:pPr>
              <w:pStyle w:val="Bezodstpw"/>
              <w:jc w:val="both"/>
              <w:rPr>
                <w:rFonts w:ascii="Arial" w:hAnsi="Arial" w:cs="Arial"/>
              </w:rPr>
            </w:pPr>
          </w:p>
        </w:tc>
      </w:tr>
      <w:tr w:rsidR="00255D23" w:rsidRPr="00317A00" w14:paraId="3D468F5B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F4C96F" w14:textId="77777777" w:rsidR="00255D23" w:rsidRPr="00317A00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i/>
                <w:iCs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08A74" w14:textId="299A41F2" w:rsidR="00421E1F" w:rsidRPr="00317A00" w:rsidRDefault="00813926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u w:val="single"/>
              </w:rPr>
            </w:pPr>
            <w:r w:rsidRPr="00317A00">
              <w:rPr>
                <w:rFonts w:ascii="Arial" w:hAnsi="Arial" w:cs="Arial"/>
                <w:b/>
                <w:bCs/>
                <w:u w:val="single"/>
              </w:rPr>
              <w:t>Informacja o osobach upoważnionych zgodnie z zasadą reprezentacji, do składania oświadczeń woli, w imieniu osoby prawnej lub jednostki organizacyjnej będącej Uczestnikiem konkursu wspólnie biorącym udział w Konkursie:</w:t>
            </w:r>
          </w:p>
          <w:p w14:paraId="4E2C69E5" w14:textId="77777777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14:paraId="18E74372" w14:textId="77777777" w:rsidR="00421E1F" w:rsidRPr="00317A00" w:rsidRDefault="00421E1F" w:rsidP="00421E1F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22E16E06" w14:textId="77777777" w:rsidR="00255D23" w:rsidRPr="00317A00" w:rsidRDefault="00255D23" w:rsidP="008229D4">
            <w:pPr>
              <w:pStyle w:val="Bezodstpw"/>
              <w:rPr>
                <w:rFonts w:ascii="Arial" w:hAnsi="Arial" w:cs="Arial"/>
              </w:rPr>
            </w:pPr>
          </w:p>
        </w:tc>
      </w:tr>
    </w:tbl>
    <w:p w14:paraId="56F67238" w14:textId="77777777" w:rsidR="009F611A" w:rsidRPr="00317A00" w:rsidRDefault="009F611A">
      <w:pPr>
        <w:pStyle w:val="Bezodstpw"/>
        <w:rPr>
          <w:rFonts w:ascii="Arial" w:hAnsi="Arial" w:cs="Arial"/>
          <w:b/>
          <w:u w:val="single"/>
        </w:rPr>
      </w:pPr>
    </w:p>
    <w:p w14:paraId="4788B838" w14:textId="77777777" w:rsidR="009F611A" w:rsidRPr="00317A00" w:rsidRDefault="009F611A">
      <w:pPr>
        <w:pStyle w:val="Bezodstpw"/>
        <w:rPr>
          <w:rFonts w:ascii="Arial" w:hAnsi="Arial" w:cs="Arial"/>
          <w:i/>
          <w:u w:val="single"/>
        </w:rPr>
      </w:pPr>
      <w:bookmarkStart w:id="5" w:name="_Hlk54980045"/>
      <w:r w:rsidRPr="00317A00">
        <w:rPr>
          <w:rFonts w:ascii="Arial" w:hAnsi="Arial" w:cs="Arial"/>
          <w:i/>
          <w:u w:val="single"/>
        </w:rPr>
        <w:t>(w wypadku większej ilości Uczestników konkursu wspólnie biorących udział w konkursie należy dodać kolejne pozycje tj.  4, 5, 6 itd.)</w:t>
      </w:r>
    </w:p>
    <w:bookmarkEnd w:id="4"/>
    <w:bookmarkEnd w:id="5"/>
    <w:p w14:paraId="63100912" w14:textId="59EB4A51" w:rsidR="00AF5D21" w:rsidRPr="00317A00" w:rsidRDefault="0099747A" w:rsidP="00AF5D21">
      <w:pPr>
        <w:pStyle w:val="Noparagraphstyle"/>
        <w:spacing w:line="400" w:lineRule="exact"/>
        <w:jc w:val="center"/>
        <w:rPr>
          <w:rFonts w:ascii="Arial" w:hAnsi="Arial" w:cs="Arial"/>
          <w:b/>
          <w:sz w:val="22"/>
          <w:szCs w:val="22"/>
        </w:rPr>
      </w:pPr>
      <w:r w:rsidRPr="00317A00">
        <w:rPr>
          <w:rFonts w:ascii="Arial" w:hAnsi="Arial" w:cs="Arial"/>
          <w:b/>
          <w:sz w:val="22"/>
          <w:szCs w:val="22"/>
        </w:rPr>
        <w:t>I</w:t>
      </w:r>
      <w:r w:rsidR="004F7BCC" w:rsidRPr="00317A00">
        <w:rPr>
          <w:rFonts w:ascii="Arial" w:hAnsi="Arial" w:cs="Arial"/>
          <w:b/>
          <w:sz w:val="22"/>
          <w:szCs w:val="22"/>
        </w:rPr>
        <w:t>I</w:t>
      </w:r>
      <w:r w:rsidR="00AF5D21" w:rsidRPr="00317A00">
        <w:rPr>
          <w:rFonts w:ascii="Arial" w:hAnsi="Arial" w:cs="Arial"/>
          <w:b/>
          <w:sz w:val="22"/>
          <w:szCs w:val="22"/>
        </w:rPr>
        <w:t>I.</w:t>
      </w:r>
    </w:p>
    <w:p w14:paraId="7938D160" w14:textId="77777777" w:rsidR="00AF5D21" w:rsidRPr="00317A00" w:rsidRDefault="00AF5D21" w:rsidP="00AF5D21">
      <w:pPr>
        <w:pStyle w:val="Bezodstpw"/>
        <w:jc w:val="center"/>
        <w:rPr>
          <w:rFonts w:ascii="Arial" w:hAnsi="Arial" w:cs="Arial"/>
          <w:b/>
        </w:rPr>
      </w:pPr>
      <w:r w:rsidRPr="00317A00">
        <w:rPr>
          <w:rFonts w:ascii="Arial" w:hAnsi="Arial" w:cs="Arial"/>
          <w:b/>
        </w:rPr>
        <w:t>OŚWIADCZENIA</w:t>
      </w:r>
    </w:p>
    <w:p w14:paraId="13C547EA" w14:textId="77777777" w:rsidR="009F611A" w:rsidRPr="00317A00" w:rsidRDefault="009F611A">
      <w:pPr>
        <w:pStyle w:val="Bezodstpw"/>
        <w:rPr>
          <w:rFonts w:ascii="Arial" w:hAnsi="Arial" w:cs="Arial"/>
          <w:iCs/>
        </w:rPr>
      </w:pPr>
    </w:p>
    <w:p w14:paraId="12648F30" w14:textId="499EC209" w:rsidR="0069632B" w:rsidRPr="00317A00" w:rsidRDefault="00093D77" w:rsidP="00D42D69">
      <w:pPr>
        <w:pStyle w:val="Nagwek"/>
        <w:tabs>
          <w:tab w:val="left" w:pos="2520"/>
        </w:tabs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  <w:bookmarkStart w:id="6" w:name="_Hlk82465614"/>
      <w:r w:rsidRPr="00317A00">
        <w:rPr>
          <w:rFonts w:ascii="Arial" w:hAnsi="Arial" w:cs="Arial"/>
          <w:b/>
          <w:sz w:val="22"/>
          <w:szCs w:val="22"/>
        </w:rPr>
        <w:t xml:space="preserve">Jako niżej podpisany Uczestnik </w:t>
      </w:r>
      <w:r w:rsidRPr="00317A00">
        <w:rPr>
          <w:rFonts w:ascii="Arial" w:hAnsi="Arial" w:cs="Arial"/>
          <w:b/>
          <w:sz w:val="22"/>
          <w:szCs w:val="22"/>
          <w:lang w:val="pl-PL"/>
        </w:rPr>
        <w:t>K</w:t>
      </w:r>
      <w:r w:rsidR="00B36CA8" w:rsidRPr="00317A00">
        <w:rPr>
          <w:rFonts w:ascii="Arial" w:hAnsi="Arial" w:cs="Arial"/>
          <w:b/>
          <w:sz w:val="22"/>
          <w:szCs w:val="22"/>
        </w:rPr>
        <w:t>onkursu samodzielnie biorący udział w Konkursie lub</w:t>
      </w:r>
      <w:r w:rsidR="00446D28" w:rsidRPr="00317A00">
        <w:rPr>
          <w:rFonts w:ascii="Arial" w:hAnsi="Arial" w:cs="Arial"/>
          <w:b/>
          <w:sz w:val="22"/>
          <w:szCs w:val="22"/>
          <w:lang w:val="pl-PL"/>
        </w:rPr>
        <w:t> </w:t>
      </w:r>
      <w:r w:rsidR="00B36CA8" w:rsidRPr="00317A00">
        <w:rPr>
          <w:rFonts w:ascii="Arial" w:hAnsi="Arial" w:cs="Arial"/>
          <w:b/>
          <w:sz w:val="22"/>
          <w:szCs w:val="22"/>
        </w:rPr>
        <w:t>Pełnomocnik d</w:t>
      </w:r>
      <w:r w:rsidRPr="00317A00">
        <w:rPr>
          <w:rFonts w:ascii="Arial" w:hAnsi="Arial" w:cs="Arial"/>
          <w:b/>
          <w:sz w:val="22"/>
          <w:szCs w:val="22"/>
        </w:rPr>
        <w:t xml:space="preserve">ziałający w imieniu Uczestnika </w:t>
      </w:r>
      <w:r w:rsidRPr="00317A00">
        <w:rPr>
          <w:rFonts w:ascii="Arial" w:hAnsi="Arial" w:cs="Arial"/>
          <w:b/>
          <w:sz w:val="22"/>
          <w:szCs w:val="22"/>
          <w:lang w:val="pl-PL"/>
        </w:rPr>
        <w:t>K</w:t>
      </w:r>
      <w:r w:rsidR="00B36CA8" w:rsidRPr="00317A00">
        <w:rPr>
          <w:rFonts w:ascii="Arial" w:hAnsi="Arial" w:cs="Arial"/>
          <w:b/>
          <w:sz w:val="22"/>
          <w:szCs w:val="22"/>
        </w:rPr>
        <w:t>onkursu samodzielnie biorącego ud</w:t>
      </w:r>
      <w:r w:rsidRPr="00317A00">
        <w:rPr>
          <w:rFonts w:ascii="Arial" w:hAnsi="Arial" w:cs="Arial"/>
          <w:b/>
          <w:sz w:val="22"/>
          <w:szCs w:val="22"/>
        </w:rPr>
        <w:t xml:space="preserve">ział w Konkursie / Uczestników </w:t>
      </w:r>
      <w:r w:rsidRPr="00317A00">
        <w:rPr>
          <w:rFonts w:ascii="Arial" w:hAnsi="Arial" w:cs="Arial"/>
          <w:b/>
          <w:sz w:val="22"/>
          <w:szCs w:val="22"/>
          <w:lang w:val="pl-PL"/>
        </w:rPr>
        <w:t>K</w:t>
      </w:r>
      <w:r w:rsidR="00B36CA8" w:rsidRPr="00317A00">
        <w:rPr>
          <w:rFonts w:ascii="Arial" w:hAnsi="Arial" w:cs="Arial"/>
          <w:b/>
          <w:sz w:val="22"/>
          <w:szCs w:val="22"/>
        </w:rPr>
        <w:t xml:space="preserve">onkursu wspólnie biorących udział w </w:t>
      </w:r>
      <w:bookmarkEnd w:id="6"/>
      <w:r w:rsidR="001A5674" w:rsidRPr="00317A00">
        <w:rPr>
          <w:rFonts w:ascii="Arial" w:hAnsi="Arial" w:cs="Arial"/>
          <w:b/>
          <w:sz w:val="22"/>
          <w:szCs w:val="22"/>
        </w:rPr>
        <w:t>Konkurs</w:t>
      </w:r>
      <w:r w:rsidR="001A5674" w:rsidRPr="00317A00">
        <w:rPr>
          <w:rFonts w:ascii="Arial" w:hAnsi="Arial" w:cs="Arial"/>
          <w:b/>
          <w:sz w:val="22"/>
          <w:szCs w:val="22"/>
          <w:lang w:val="pl-PL"/>
        </w:rPr>
        <w:t>ie</w:t>
      </w:r>
      <w:r w:rsidR="001A5674" w:rsidRPr="00317A00">
        <w:rPr>
          <w:rFonts w:ascii="Arial" w:hAnsi="Arial" w:cs="Arial"/>
          <w:b/>
          <w:sz w:val="22"/>
          <w:szCs w:val="22"/>
        </w:rPr>
        <w:t xml:space="preserve"> </w:t>
      </w:r>
      <w:r w:rsidR="00BE4CBD" w:rsidRPr="00317A00">
        <w:rPr>
          <w:rFonts w:ascii="Arial" w:hAnsi="Arial" w:cs="Arial"/>
          <w:b/>
          <w:sz w:val="22"/>
          <w:szCs w:val="22"/>
        </w:rPr>
        <w:t xml:space="preserve">międzynarodowym, dwuetapowym, architektoniczno-urbanistycznym na opracowanie koncepcji nowej siedziby Filharmonii im. K. Szymanowskiego w Krakowie </w:t>
      </w:r>
      <w:r w:rsidR="00813926" w:rsidRPr="00317A00">
        <w:rPr>
          <w:rFonts w:ascii="Arial" w:hAnsi="Arial" w:cs="Arial"/>
          <w:b/>
          <w:sz w:val="22"/>
          <w:szCs w:val="22"/>
        </w:rPr>
        <w:t>składam/y następujące Oświadczenia.</w:t>
      </w:r>
    </w:p>
    <w:p w14:paraId="36D5DA3D" w14:textId="77777777" w:rsidR="0069632B" w:rsidRPr="00317A00" w:rsidRDefault="0069632B" w:rsidP="00D42D69">
      <w:pPr>
        <w:pStyle w:val="Bezodstpw"/>
        <w:spacing w:line="300" w:lineRule="exact"/>
        <w:jc w:val="both"/>
        <w:rPr>
          <w:rFonts w:ascii="Arial" w:hAnsi="Arial" w:cs="Arial"/>
          <w:b/>
        </w:rPr>
      </w:pPr>
    </w:p>
    <w:p w14:paraId="4D24F975" w14:textId="3EB5ACE0" w:rsidR="009F611A" w:rsidRPr="00317A00" w:rsidRDefault="0069632B" w:rsidP="00D42D69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</w:rPr>
      </w:pPr>
      <w:r w:rsidRPr="00317A00">
        <w:rPr>
          <w:rFonts w:ascii="Arial" w:hAnsi="Arial" w:cs="Arial"/>
        </w:rPr>
        <w:t xml:space="preserve">Oświadczam(y), że zapoznałem(liśmy) się z warunkami </w:t>
      </w:r>
      <w:r w:rsidR="00856224" w:rsidRPr="00317A00">
        <w:rPr>
          <w:rFonts w:ascii="Arial" w:hAnsi="Arial" w:cs="Arial"/>
        </w:rPr>
        <w:t>K</w:t>
      </w:r>
      <w:r w:rsidRPr="00317A00">
        <w:rPr>
          <w:rFonts w:ascii="Arial" w:hAnsi="Arial" w:cs="Arial"/>
        </w:rPr>
        <w:t>onkursu, określonymi w ogłoszeniu i</w:t>
      </w:r>
      <w:r w:rsidR="00D01A4A" w:rsidRPr="00317A00">
        <w:rPr>
          <w:rFonts w:ascii="Arial" w:hAnsi="Arial" w:cs="Arial"/>
        </w:rPr>
        <w:t> </w:t>
      </w:r>
      <w:r w:rsidR="00093D77" w:rsidRPr="00317A00">
        <w:rPr>
          <w:rFonts w:ascii="Arial" w:hAnsi="Arial" w:cs="Arial"/>
        </w:rPr>
        <w:t>Regulaminie Ko</w:t>
      </w:r>
      <w:r w:rsidRPr="00317A00">
        <w:rPr>
          <w:rFonts w:ascii="Arial" w:hAnsi="Arial" w:cs="Arial"/>
        </w:rPr>
        <w:t>nkursu i akceptuję(my) je bez zastrzeżeń oraz że jestem / jesteśmy z</w:t>
      </w:r>
      <w:r w:rsidR="00093D77" w:rsidRPr="00317A00">
        <w:rPr>
          <w:rFonts w:ascii="Arial" w:hAnsi="Arial" w:cs="Arial"/>
        </w:rPr>
        <w:t>wiązany / związani Regulaminem K</w:t>
      </w:r>
      <w:r w:rsidRPr="00317A00">
        <w:rPr>
          <w:rFonts w:ascii="Arial" w:hAnsi="Arial" w:cs="Arial"/>
        </w:rPr>
        <w:t>onkursu</w:t>
      </w:r>
      <w:r w:rsidR="009F611A" w:rsidRPr="00317A00">
        <w:rPr>
          <w:rFonts w:ascii="Arial" w:hAnsi="Arial" w:cs="Arial"/>
        </w:rPr>
        <w:t>.</w:t>
      </w:r>
    </w:p>
    <w:p w14:paraId="1E82CF2E" w14:textId="77777777" w:rsidR="0075492A" w:rsidRPr="00317A00" w:rsidRDefault="0075492A" w:rsidP="00D42D69">
      <w:pPr>
        <w:pStyle w:val="Bezodstpw"/>
        <w:spacing w:line="300" w:lineRule="exact"/>
        <w:ind w:left="567"/>
        <w:jc w:val="both"/>
        <w:rPr>
          <w:rFonts w:ascii="Arial" w:hAnsi="Arial" w:cs="Arial"/>
        </w:rPr>
      </w:pPr>
    </w:p>
    <w:p w14:paraId="1B52CABD" w14:textId="7692A19A" w:rsidR="009F611A" w:rsidRPr="00317A00" w:rsidRDefault="00093D77" w:rsidP="00D42D69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</w:rPr>
      </w:pPr>
      <w:r w:rsidRPr="00317A00">
        <w:rPr>
          <w:rFonts w:ascii="Arial" w:hAnsi="Arial" w:cs="Arial"/>
        </w:rPr>
        <w:t>Oświadczam(y), że Materiały do K</w:t>
      </w:r>
      <w:r w:rsidR="0069632B" w:rsidRPr="00317A00">
        <w:rPr>
          <w:rFonts w:ascii="Arial" w:hAnsi="Arial" w:cs="Arial"/>
        </w:rPr>
        <w:t>onkursu są wystarczające do przygotowania Pracy konkursowej i bez zgody Organizatora nie wykorzystam(y) udostępnionych materiałów do i</w:t>
      </w:r>
      <w:r w:rsidRPr="00317A00">
        <w:rPr>
          <w:rFonts w:ascii="Arial" w:hAnsi="Arial" w:cs="Arial"/>
        </w:rPr>
        <w:t>nnych celów niż uczestnictwo w K</w:t>
      </w:r>
      <w:r w:rsidR="0069632B" w:rsidRPr="00317A00">
        <w:rPr>
          <w:rFonts w:ascii="Arial" w:hAnsi="Arial" w:cs="Arial"/>
        </w:rPr>
        <w:t>onkursie</w:t>
      </w:r>
      <w:r w:rsidR="009F611A" w:rsidRPr="00317A00">
        <w:rPr>
          <w:rFonts w:ascii="Arial" w:hAnsi="Arial" w:cs="Arial"/>
        </w:rPr>
        <w:t>.</w:t>
      </w:r>
    </w:p>
    <w:p w14:paraId="523882E2" w14:textId="77777777" w:rsidR="0069632B" w:rsidRPr="00317A00" w:rsidRDefault="0069632B" w:rsidP="00D42D69">
      <w:pPr>
        <w:pStyle w:val="Akapitzlist"/>
        <w:spacing w:line="300" w:lineRule="exact"/>
        <w:rPr>
          <w:rFonts w:ascii="Arial" w:hAnsi="Arial" w:cs="Arial"/>
          <w:sz w:val="22"/>
          <w:szCs w:val="22"/>
        </w:rPr>
      </w:pPr>
    </w:p>
    <w:p w14:paraId="5D020A37" w14:textId="71D991B0" w:rsidR="0069632B" w:rsidRPr="00317A00" w:rsidRDefault="0069632B" w:rsidP="00D42D69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</w:rPr>
      </w:pPr>
      <w:r w:rsidRPr="00317A00">
        <w:rPr>
          <w:rFonts w:ascii="Arial" w:hAnsi="Arial" w:cs="Arial"/>
        </w:rPr>
        <w:lastRenderedPageBreak/>
        <w:t>Oświadczam(y), że wskażemy w Kartach identyfikacyjnych Pracy konkursowej wszystkie osoby współpracujące przy wykonaniu tych Utworów i określimy charakter ich współpracy w celu prawidłowego ustalenia autorskich praw majątkowych</w:t>
      </w:r>
    </w:p>
    <w:p w14:paraId="324ED252" w14:textId="77777777" w:rsidR="0075492A" w:rsidRPr="00317A00" w:rsidRDefault="0075492A" w:rsidP="00D42D69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14E774AD" w14:textId="39A311DA" w:rsidR="00856224" w:rsidRPr="00317A00" w:rsidRDefault="00856224" w:rsidP="00D42D69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</w:rPr>
      </w:pPr>
      <w:r w:rsidRPr="00317A00">
        <w:rPr>
          <w:rFonts w:ascii="Arial" w:hAnsi="Arial" w:cs="Arial"/>
        </w:rPr>
        <w:t xml:space="preserve">Oświadczam/y, że </w:t>
      </w:r>
      <w:r w:rsidR="00CB5849" w:rsidRPr="00317A00">
        <w:rPr>
          <w:rFonts w:ascii="Arial" w:hAnsi="Arial" w:cs="Arial"/>
        </w:rPr>
        <w:t xml:space="preserve">w wypadku otrzymania Nagrody pieniężnej </w:t>
      </w:r>
      <w:r w:rsidR="00F67CBB" w:rsidRPr="00317A00">
        <w:rPr>
          <w:rFonts w:ascii="Arial" w:hAnsi="Arial" w:cs="Arial"/>
        </w:rPr>
        <w:t>udzielimy</w:t>
      </w:r>
      <w:r w:rsidRPr="00317A00">
        <w:rPr>
          <w:rFonts w:ascii="Arial" w:hAnsi="Arial" w:cs="Arial"/>
        </w:rPr>
        <w:t xml:space="preserve"> Organizatorowi bezpłatnej licencji niewyłącznej, nieograniczonej terytorialnie i czasowo</w:t>
      </w:r>
      <w:r w:rsidR="00CB5849" w:rsidRPr="00317A00">
        <w:rPr>
          <w:rFonts w:ascii="Arial" w:hAnsi="Arial" w:cs="Arial"/>
        </w:rPr>
        <w:t xml:space="preserve"> z prawem do udzielania sublicencji</w:t>
      </w:r>
      <w:r w:rsidRPr="00317A00">
        <w:rPr>
          <w:rFonts w:ascii="Arial" w:hAnsi="Arial" w:cs="Arial"/>
        </w:rPr>
        <w:t xml:space="preserve"> do Pracy konkursowej </w:t>
      </w:r>
      <w:r w:rsidR="00F67CBB" w:rsidRPr="00317A00">
        <w:rPr>
          <w:rFonts w:ascii="Arial" w:hAnsi="Arial" w:cs="Arial"/>
        </w:rPr>
        <w:t xml:space="preserve">i Opracowania studialnego </w:t>
      </w:r>
      <w:r w:rsidRPr="00317A00">
        <w:rPr>
          <w:rFonts w:ascii="Arial" w:hAnsi="Arial" w:cs="Arial"/>
        </w:rPr>
        <w:t>złożon</w:t>
      </w:r>
      <w:r w:rsidR="00F67CBB" w:rsidRPr="00317A00">
        <w:rPr>
          <w:rFonts w:ascii="Arial" w:hAnsi="Arial" w:cs="Arial"/>
        </w:rPr>
        <w:t>ych</w:t>
      </w:r>
      <w:r w:rsidR="00093D77" w:rsidRPr="00317A00">
        <w:rPr>
          <w:rFonts w:ascii="Arial" w:hAnsi="Arial" w:cs="Arial"/>
        </w:rPr>
        <w:t xml:space="preserve"> w K</w:t>
      </w:r>
      <w:r w:rsidRPr="00317A00">
        <w:rPr>
          <w:rFonts w:ascii="Arial" w:hAnsi="Arial" w:cs="Arial"/>
        </w:rPr>
        <w:t>onkursie, na polach eksploatacji wymienionych w</w:t>
      </w:r>
      <w:r w:rsidR="00D01A4A" w:rsidRPr="00317A00">
        <w:rPr>
          <w:rFonts w:ascii="Arial" w:hAnsi="Arial" w:cs="Arial"/>
        </w:rPr>
        <w:t> </w:t>
      </w:r>
      <w:r w:rsidRPr="00317A00">
        <w:rPr>
          <w:rFonts w:ascii="Arial" w:hAnsi="Arial" w:cs="Arial"/>
        </w:rPr>
        <w:t>Regulamin</w:t>
      </w:r>
      <w:r w:rsidR="00093D77" w:rsidRPr="00317A00">
        <w:rPr>
          <w:rFonts w:ascii="Arial" w:hAnsi="Arial" w:cs="Arial"/>
        </w:rPr>
        <w:t>ie K</w:t>
      </w:r>
      <w:r w:rsidRPr="00317A00">
        <w:rPr>
          <w:rFonts w:ascii="Arial" w:hAnsi="Arial" w:cs="Arial"/>
        </w:rPr>
        <w:t xml:space="preserve">onkursu, Rozdział </w:t>
      </w:r>
      <w:r w:rsidR="003F798D" w:rsidRPr="00317A00">
        <w:rPr>
          <w:rFonts w:ascii="Arial" w:hAnsi="Arial" w:cs="Arial"/>
        </w:rPr>
        <w:t>X</w:t>
      </w:r>
      <w:r w:rsidR="00093D77" w:rsidRPr="00317A00">
        <w:rPr>
          <w:rFonts w:ascii="Arial" w:hAnsi="Arial" w:cs="Arial"/>
        </w:rPr>
        <w:t>.</w:t>
      </w:r>
    </w:p>
    <w:p w14:paraId="0E73BF02" w14:textId="4218DB62" w:rsidR="00856224" w:rsidRPr="00317A00" w:rsidRDefault="00F67CBB" w:rsidP="00D42D69">
      <w:pPr>
        <w:pStyle w:val="Bezodstpw"/>
        <w:spacing w:line="300" w:lineRule="exact"/>
        <w:ind w:left="567"/>
        <w:jc w:val="both"/>
        <w:rPr>
          <w:rFonts w:ascii="Arial" w:hAnsi="Arial" w:cs="Arial"/>
        </w:rPr>
      </w:pPr>
      <w:r w:rsidRPr="00317A00">
        <w:rPr>
          <w:rFonts w:ascii="Arial" w:hAnsi="Arial" w:cs="Arial"/>
        </w:rPr>
        <w:t xml:space="preserve">Jednocześnie wyrazimy zgodę, w przypadku otrzymania Nagrody pieniężnej, na dokonanie przez Organizatora pierwszej prezentacji naszej Pracy konkursowej oraz Opracowania studialnego a także wyrażamy zgodę na </w:t>
      </w:r>
      <w:r w:rsidR="00093D77" w:rsidRPr="00317A00">
        <w:rPr>
          <w:rFonts w:ascii="Arial" w:hAnsi="Arial" w:cs="Arial"/>
        </w:rPr>
        <w:t>naruszenie integralności Pracy k</w:t>
      </w:r>
      <w:r w:rsidRPr="00317A00">
        <w:rPr>
          <w:rFonts w:ascii="Arial" w:hAnsi="Arial" w:cs="Arial"/>
        </w:rPr>
        <w:t>onkursowej oraz Opracowania studialnego przez udostępnianie tych Utworów w części i na korzystanie z tak zmienionego Utworu przez Zamawiającego na polach eksploat</w:t>
      </w:r>
      <w:r w:rsidR="00093D77" w:rsidRPr="00317A00">
        <w:rPr>
          <w:rFonts w:ascii="Arial" w:hAnsi="Arial" w:cs="Arial"/>
        </w:rPr>
        <w:t>acji wymienionych w Regulaminu Konkursu, Rozdział X</w:t>
      </w:r>
      <w:r w:rsidRPr="00317A00">
        <w:rPr>
          <w:rFonts w:ascii="Arial" w:hAnsi="Arial" w:cs="Arial"/>
        </w:rPr>
        <w:t>.</w:t>
      </w:r>
    </w:p>
    <w:p w14:paraId="09735F03" w14:textId="77777777" w:rsidR="00AC1988" w:rsidRPr="00317A00" w:rsidRDefault="00AC1988" w:rsidP="00D42D69">
      <w:pPr>
        <w:pStyle w:val="Bezodstpw"/>
        <w:spacing w:line="300" w:lineRule="exact"/>
        <w:ind w:left="567"/>
        <w:jc w:val="both"/>
        <w:rPr>
          <w:rFonts w:ascii="Arial" w:hAnsi="Arial" w:cs="Arial"/>
        </w:rPr>
      </w:pPr>
    </w:p>
    <w:p w14:paraId="46B7CEBC" w14:textId="30CE49B0" w:rsidR="00E238FE" w:rsidRPr="00317A00" w:rsidRDefault="00E238FE" w:rsidP="00D42D69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</w:rPr>
      </w:pPr>
      <w:r w:rsidRPr="00317A00">
        <w:rPr>
          <w:rFonts w:ascii="Arial" w:hAnsi="Arial" w:cs="Arial"/>
        </w:rPr>
        <w:t>Oświadczam/Oświadczamy, że będą przysługiwać mi/nam majątkowe prawa autorskie w</w:t>
      </w:r>
      <w:r w:rsidR="00D01A4A" w:rsidRPr="00317A00">
        <w:rPr>
          <w:rFonts w:ascii="Arial" w:hAnsi="Arial" w:cs="Arial"/>
        </w:rPr>
        <w:t> </w:t>
      </w:r>
      <w:r w:rsidRPr="00317A00">
        <w:rPr>
          <w:rFonts w:ascii="Arial" w:hAnsi="Arial" w:cs="Arial"/>
        </w:rPr>
        <w:t>zakresie określonym Regulaminem Konkursu oraz Załącznikach do złożonej Pracy konkursowej.</w:t>
      </w:r>
    </w:p>
    <w:p w14:paraId="4308D5F9" w14:textId="77777777" w:rsidR="00E238FE" w:rsidRPr="00317A00" w:rsidRDefault="00E238FE" w:rsidP="00E238FE">
      <w:pPr>
        <w:pStyle w:val="Bezodstpw"/>
        <w:spacing w:line="300" w:lineRule="exact"/>
        <w:ind w:left="567"/>
        <w:jc w:val="both"/>
        <w:rPr>
          <w:rFonts w:ascii="Arial" w:hAnsi="Arial" w:cs="Arial"/>
        </w:rPr>
      </w:pPr>
    </w:p>
    <w:p w14:paraId="2A109ACE" w14:textId="0406263C" w:rsidR="00856224" w:rsidRPr="00317A00" w:rsidRDefault="00856224" w:rsidP="00D42D69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</w:rPr>
      </w:pPr>
      <w:r w:rsidRPr="00317A00">
        <w:rPr>
          <w:rFonts w:ascii="Arial" w:hAnsi="Arial" w:cs="Arial"/>
        </w:rPr>
        <w:t>Oświadczam/y, że przy tworzeniu koncepcji b</w:t>
      </w:r>
      <w:r w:rsidR="00093D77" w:rsidRPr="00317A00">
        <w:rPr>
          <w:rFonts w:ascii="Arial" w:hAnsi="Arial" w:cs="Arial"/>
        </w:rPr>
        <w:t>ędącej przedmiotem niniejszego K</w:t>
      </w:r>
      <w:r w:rsidRPr="00317A00">
        <w:rPr>
          <w:rFonts w:ascii="Arial" w:hAnsi="Arial" w:cs="Arial"/>
        </w:rPr>
        <w:t>onkursu nie naruszę/my praw autorskich osób trzecich ani innych praw własności intelektualnej przysługujących osobom trzecim</w:t>
      </w:r>
      <w:r w:rsidR="00E238FE" w:rsidRPr="00317A00">
        <w:rPr>
          <w:rFonts w:ascii="Arial" w:hAnsi="Arial" w:cs="Arial"/>
        </w:rPr>
        <w:t xml:space="preserve"> oraz ko</w:t>
      </w:r>
      <w:r w:rsidR="00093D77" w:rsidRPr="00317A00">
        <w:rPr>
          <w:rFonts w:ascii="Arial" w:hAnsi="Arial" w:cs="Arial"/>
        </w:rPr>
        <w:t>rzystanie przez Organizatora z P</w:t>
      </w:r>
      <w:r w:rsidR="00E238FE" w:rsidRPr="00317A00">
        <w:rPr>
          <w:rFonts w:ascii="Arial" w:hAnsi="Arial" w:cs="Arial"/>
        </w:rPr>
        <w:t>racy konkursowej, nie</w:t>
      </w:r>
      <w:r w:rsidR="00D01A4A" w:rsidRPr="00317A00">
        <w:rPr>
          <w:rFonts w:ascii="Arial" w:hAnsi="Arial" w:cs="Arial"/>
        </w:rPr>
        <w:t> </w:t>
      </w:r>
      <w:r w:rsidR="00E238FE" w:rsidRPr="00317A00">
        <w:rPr>
          <w:rFonts w:ascii="Arial" w:hAnsi="Arial" w:cs="Arial"/>
        </w:rPr>
        <w:t>naruszy jakichkolwiek praw osób trzecich, w tym majątkowych i osobistych praw autorskich osób trzecich.</w:t>
      </w:r>
    </w:p>
    <w:p w14:paraId="5A0FAAD3" w14:textId="77777777" w:rsidR="00856224" w:rsidRPr="00317A00" w:rsidRDefault="00856224" w:rsidP="00D42D69">
      <w:pPr>
        <w:pStyle w:val="Akapitzlist"/>
        <w:spacing w:line="300" w:lineRule="exact"/>
        <w:rPr>
          <w:rFonts w:ascii="Arial" w:hAnsi="Arial" w:cs="Arial"/>
          <w:sz w:val="22"/>
          <w:szCs w:val="22"/>
        </w:rPr>
      </w:pPr>
    </w:p>
    <w:p w14:paraId="16E0D98C" w14:textId="1E83C0E2" w:rsidR="00E238FE" w:rsidRPr="00317A00" w:rsidRDefault="00E238FE" w:rsidP="00761378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</w:rPr>
      </w:pPr>
      <w:r w:rsidRPr="00317A00">
        <w:rPr>
          <w:rFonts w:ascii="Arial" w:hAnsi="Arial" w:cs="Arial"/>
        </w:rPr>
        <w:t>Jako Uczestnik/Uczestnicy Konkursu przyjmuję/przyjmujemy odpowiedzialność wobec Organizatora Konkursu za wszelkie wady prawne Pracy konkursowej, a w szczególności za</w:t>
      </w:r>
      <w:r w:rsidR="00D01A4A" w:rsidRPr="00317A00">
        <w:rPr>
          <w:rFonts w:ascii="Arial" w:hAnsi="Arial" w:cs="Arial"/>
        </w:rPr>
        <w:t> </w:t>
      </w:r>
      <w:r w:rsidRPr="00317A00">
        <w:rPr>
          <w:rFonts w:ascii="Arial" w:hAnsi="Arial" w:cs="Arial"/>
        </w:rPr>
        <w:t>ewentualne roszczenia osób trzecich wobec Pracy konkursowej wynikające z naruszenia praw własności intelektualnej.</w:t>
      </w:r>
    </w:p>
    <w:p w14:paraId="4B0693F8" w14:textId="77777777" w:rsidR="00E238FE" w:rsidRPr="00317A00" w:rsidRDefault="00E238FE" w:rsidP="00E238FE">
      <w:pPr>
        <w:pStyle w:val="Akapitzlist"/>
        <w:rPr>
          <w:rFonts w:ascii="Arial" w:hAnsi="Arial" w:cs="Arial"/>
          <w:sz w:val="22"/>
          <w:szCs w:val="22"/>
        </w:rPr>
      </w:pPr>
    </w:p>
    <w:p w14:paraId="29AE9AAC" w14:textId="49BFF5B8" w:rsidR="00761378" w:rsidRPr="00317A00" w:rsidRDefault="004B7B43" w:rsidP="00761378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</w:rPr>
      </w:pPr>
      <w:r w:rsidRPr="00317A00">
        <w:rPr>
          <w:rFonts w:ascii="Arial" w:hAnsi="Arial" w:cs="Arial"/>
        </w:rPr>
        <w:t xml:space="preserve">Oświadczam/y, że w wypadku </w:t>
      </w:r>
      <w:r w:rsidR="00AC1988" w:rsidRPr="00317A00">
        <w:rPr>
          <w:rFonts w:ascii="Arial" w:hAnsi="Arial" w:cs="Arial"/>
        </w:rPr>
        <w:t xml:space="preserve">otrzymania </w:t>
      </w:r>
      <w:r w:rsidRPr="00317A00">
        <w:rPr>
          <w:rFonts w:ascii="Arial" w:hAnsi="Arial" w:cs="Arial"/>
        </w:rPr>
        <w:t xml:space="preserve">Nagrody pieniężnej </w:t>
      </w:r>
      <w:r w:rsidR="00AC1988" w:rsidRPr="00317A00">
        <w:rPr>
          <w:rFonts w:ascii="Arial" w:hAnsi="Arial" w:cs="Arial"/>
          <w:u w:val="single"/>
        </w:rPr>
        <w:t>będziemy zobowiązani</w:t>
      </w:r>
      <w:r w:rsidR="00AC1988" w:rsidRPr="00317A00">
        <w:rPr>
          <w:rFonts w:ascii="Arial" w:hAnsi="Arial" w:cs="Arial"/>
        </w:rPr>
        <w:t xml:space="preserve"> do</w:t>
      </w:r>
      <w:r w:rsidR="00D01A4A" w:rsidRPr="00317A00">
        <w:rPr>
          <w:rFonts w:ascii="Arial" w:hAnsi="Arial" w:cs="Arial"/>
        </w:rPr>
        <w:t> </w:t>
      </w:r>
      <w:r w:rsidR="00AC1988" w:rsidRPr="00317A00">
        <w:rPr>
          <w:rFonts w:ascii="Arial" w:hAnsi="Arial" w:cs="Arial"/>
        </w:rPr>
        <w:t>podpisania umowy z Organizatorem dotyczącej przeniesienia autorskich praw majątkowych do utworów w rozumieniu przepisów ustawy z dnia 4 lutego 1994r. o prawie autorskim i prawach pokrewnych, powstałych w związku z uczestnictwem w Konkursie na polach eksploatacji i zasadach wymienianych w Załączniku nr 2 do Regulaminu czyli postanowieniach tej umowy</w:t>
      </w:r>
      <w:r w:rsidR="00761378" w:rsidRPr="00317A00">
        <w:rPr>
          <w:rFonts w:ascii="Arial" w:hAnsi="Arial" w:cs="Arial"/>
        </w:rPr>
        <w:t>.</w:t>
      </w:r>
    </w:p>
    <w:p w14:paraId="3989A9F0" w14:textId="77777777" w:rsidR="00761378" w:rsidRPr="00317A00" w:rsidRDefault="00761378" w:rsidP="00761378">
      <w:pPr>
        <w:pStyle w:val="Tekstprzypisudolnego"/>
        <w:suppressAutoHyphens w:val="0"/>
        <w:spacing w:line="300" w:lineRule="exact"/>
        <w:jc w:val="both"/>
        <w:rPr>
          <w:rFonts w:ascii="Arial" w:hAnsi="Arial" w:cs="Arial"/>
          <w:sz w:val="22"/>
          <w:szCs w:val="22"/>
        </w:rPr>
      </w:pPr>
    </w:p>
    <w:p w14:paraId="31C31B7D" w14:textId="4A010BE7" w:rsidR="00620C55" w:rsidRPr="00317A00" w:rsidRDefault="00620C55" w:rsidP="00D42D69">
      <w:pPr>
        <w:pStyle w:val="Tekstprzypisudolnego"/>
        <w:numPr>
          <w:ilvl w:val="0"/>
          <w:numId w:val="2"/>
        </w:numPr>
        <w:tabs>
          <w:tab w:val="clear" w:pos="708"/>
        </w:tabs>
        <w:suppressAutoHyphens w:val="0"/>
        <w:spacing w:line="300" w:lineRule="exact"/>
        <w:ind w:left="567" w:hanging="567"/>
        <w:jc w:val="both"/>
        <w:rPr>
          <w:rFonts w:ascii="Arial" w:hAnsi="Arial" w:cs="Arial"/>
          <w:sz w:val="22"/>
          <w:szCs w:val="22"/>
        </w:rPr>
      </w:pPr>
      <w:r w:rsidRPr="00317A00">
        <w:rPr>
          <w:rFonts w:ascii="Arial" w:hAnsi="Arial" w:cs="Arial"/>
          <w:sz w:val="22"/>
          <w:szCs w:val="22"/>
        </w:rPr>
        <w:t>Oświadczam/oś</w:t>
      </w:r>
      <w:r w:rsidR="00093D77" w:rsidRPr="00317A00">
        <w:rPr>
          <w:rFonts w:ascii="Arial" w:hAnsi="Arial" w:cs="Arial"/>
          <w:sz w:val="22"/>
          <w:szCs w:val="22"/>
        </w:rPr>
        <w:t>wiadczamy, że przy wykonywaniu p</w:t>
      </w:r>
      <w:r w:rsidRPr="00317A00">
        <w:rPr>
          <w:rFonts w:ascii="Arial" w:hAnsi="Arial" w:cs="Arial"/>
          <w:sz w:val="22"/>
          <w:szCs w:val="22"/>
        </w:rPr>
        <w:t>rzedmiotu zamówienia uwzględni</w:t>
      </w:r>
      <w:r w:rsidRPr="00317A00">
        <w:rPr>
          <w:rFonts w:ascii="Arial" w:hAnsi="Arial" w:cs="Arial"/>
          <w:sz w:val="22"/>
          <w:szCs w:val="22"/>
          <w:lang w:val="pl-PL"/>
        </w:rPr>
        <w:t>ę/my</w:t>
      </w:r>
      <w:r w:rsidRPr="00317A00">
        <w:rPr>
          <w:rFonts w:ascii="Arial" w:hAnsi="Arial" w:cs="Arial"/>
          <w:sz w:val="22"/>
          <w:szCs w:val="22"/>
        </w:rPr>
        <w:t xml:space="preserve"> zalecenia pokonkursowe Sądu Konkursowego </w:t>
      </w:r>
      <w:r w:rsidR="006559F0" w:rsidRPr="00317A00">
        <w:rPr>
          <w:rFonts w:ascii="Arial" w:hAnsi="Arial" w:cs="Arial"/>
          <w:sz w:val="22"/>
          <w:szCs w:val="22"/>
          <w:lang w:val="pl-PL"/>
        </w:rPr>
        <w:t>oraz Z</w:t>
      </w:r>
      <w:r w:rsidR="00093D77" w:rsidRPr="00317A00">
        <w:rPr>
          <w:rFonts w:ascii="Arial" w:hAnsi="Arial" w:cs="Arial"/>
          <w:sz w:val="22"/>
          <w:szCs w:val="22"/>
          <w:lang w:val="pl-PL"/>
        </w:rPr>
        <w:t>a</w:t>
      </w:r>
      <w:r w:rsidR="006559F0" w:rsidRPr="00317A00">
        <w:rPr>
          <w:rFonts w:ascii="Arial" w:hAnsi="Arial" w:cs="Arial"/>
          <w:sz w:val="22"/>
          <w:szCs w:val="22"/>
          <w:lang w:val="pl-PL"/>
        </w:rPr>
        <w:t xml:space="preserve">mawiającego </w:t>
      </w:r>
      <w:r w:rsidRPr="00317A00">
        <w:rPr>
          <w:rFonts w:ascii="Arial" w:hAnsi="Arial" w:cs="Arial"/>
          <w:sz w:val="22"/>
          <w:szCs w:val="22"/>
        </w:rPr>
        <w:t xml:space="preserve">do </w:t>
      </w:r>
      <w:r w:rsidRPr="00317A00">
        <w:rPr>
          <w:rFonts w:ascii="Arial" w:hAnsi="Arial" w:cs="Arial"/>
          <w:sz w:val="22"/>
          <w:szCs w:val="22"/>
          <w:lang w:val="pl-PL"/>
        </w:rPr>
        <w:t>mojej/naszej</w:t>
      </w:r>
      <w:r w:rsidR="00093D77" w:rsidRPr="00317A00">
        <w:rPr>
          <w:rFonts w:ascii="Arial" w:hAnsi="Arial" w:cs="Arial"/>
          <w:sz w:val="22"/>
          <w:szCs w:val="22"/>
        </w:rPr>
        <w:t xml:space="preserve"> Pracy k</w:t>
      </w:r>
      <w:r w:rsidRPr="00317A00">
        <w:rPr>
          <w:rFonts w:ascii="Arial" w:hAnsi="Arial" w:cs="Arial"/>
          <w:sz w:val="22"/>
          <w:szCs w:val="22"/>
        </w:rPr>
        <w:t>onkursowej</w:t>
      </w:r>
      <w:r w:rsidRPr="00317A00">
        <w:rPr>
          <w:rFonts w:ascii="Arial" w:hAnsi="Arial" w:cs="Arial"/>
          <w:sz w:val="22"/>
          <w:szCs w:val="22"/>
          <w:lang w:val="pl-PL"/>
        </w:rPr>
        <w:t>.</w:t>
      </w:r>
    </w:p>
    <w:p w14:paraId="25025963" w14:textId="77777777" w:rsidR="00620C55" w:rsidRPr="00317A00" w:rsidRDefault="00620C55" w:rsidP="00D42D69">
      <w:pPr>
        <w:pStyle w:val="Akapitzlist"/>
        <w:spacing w:line="300" w:lineRule="exact"/>
        <w:rPr>
          <w:rFonts w:ascii="Arial" w:hAnsi="Arial" w:cs="Arial"/>
          <w:sz w:val="22"/>
          <w:szCs w:val="22"/>
        </w:rPr>
      </w:pPr>
    </w:p>
    <w:p w14:paraId="2D19986A" w14:textId="2C67AD7D" w:rsidR="003C5348" w:rsidRPr="00317A00" w:rsidRDefault="003C5348" w:rsidP="003C5348">
      <w:pPr>
        <w:pStyle w:val="Tekstprzypisudolnego"/>
        <w:numPr>
          <w:ilvl w:val="0"/>
          <w:numId w:val="2"/>
        </w:numPr>
        <w:tabs>
          <w:tab w:val="clear" w:pos="708"/>
        </w:tabs>
        <w:suppressAutoHyphens w:val="0"/>
        <w:spacing w:line="300" w:lineRule="exact"/>
        <w:ind w:left="567" w:hanging="567"/>
        <w:jc w:val="both"/>
        <w:rPr>
          <w:rFonts w:ascii="Arial" w:hAnsi="Arial" w:cs="Arial"/>
          <w:sz w:val="22"/>
          <w:szCs w:val="22"/>
        </w:rPr>
      </w:pPr>
      <w:r w:rsidRPr="00317A00">
        <w:rPr>
          <w:rFonts w:ascii="Arial" w:hAnsi="Arial" w:cs="Arial"/>
          <w:sz w:val="22"/>
          <w:szCs w:val="22"/>
        </w:rPr>
        <w:t xml:space="preserve">Oświadczam/oświadczamy, że na etapie wykonywania umowy będziemy posiadać lub będziemy dysponować zasobami innych osób/podmiotów, </w:t>
      </w:r>
      <w:r w:rsidR="00FC4EC3" w:rsidRPr="00317A00">
        <w:rPr>
          <w:rFonts w:ascii="Arial" w:hAnsi="Arial" w:cs="Arial"/>
          <w:sz w:val="22"/>
          <w:szCs w:val="22"/>
          <w:lang w:val="pl-PL"/>
        </w:rPr>
        <w:t xml:space="preserve">w zakresie </w:t>
      </w:r>
      <w:r w:rsidRPr="00317A00">
        <w:rPr>
          <w:rFonts w:ascii="Arial" w:hAnsi="Arial" w:cs="Arial"/>
          <w:sz w:val="22"/>
          <w:szCs w:val="22"/>
        </w:rPr>
        <w:t>o który</w:t>
      </w:r>
      <w:r w:rsidR="00FC4EC3" w:rsidRPr="00317A00">
        <w:rPr>
          <w:rFonts w:ascii="Arial" w:hAnsi="Arial" w:cs="Arial"/>
          <w:sz w:val="22"/>
          <w:szCs w:val="22"/>
          <w:lang w:val="pl-PL"/>
        </w:rPr>
        <w:t>m</w:t>
      </w:r>
      <w:r w:rsidRPr="00317A00">
        <w:rPr>
          <w:rFonts w:ascii="Arial" w:hAnsi="Arial" w:cs="Arial"/>
          <w:sz w:val="22"/>
          <w:szCs w:val="22"/>
        </w:rPr>
        <w:t xml:space="preserve"> mowa w </w:t>
      </w:r>
      <w:r w:rsidR="003F798D" w:rsidRPr="00317A00">
        <w:rPr>
          <w:rFonts w:ascii="Arial" w:hAnsi="Arial" w:cs="Arial"/>
          <w:sz w:val="22"/>
          <w:szCs w:val="22"/>
        </w:rPr>
        <w:t xml:space="preserve">Rozdziale XI </w:t>
      </w:r>
      <w:r w:rsidRPr="00317A00">
        <w:rPr>
          <w:rFonts w:ascii="Arial" w:hAnsi="Arial" w:cs="Arial"/>
          <w:sz w:val="22"/>
          <w:szCs w:val="22"/>
        </w:rPr>
        <w:t>umożliwiając</w:t>
      </w:r>
      <w:r w:rsidRPr="00317A00">
        <w:rPr>
          <w:rFonts w:ascii="Arial" w:hAnsi="Arial" w:cs="Arial"/>
          <w:sz w:val="22"/>
          <w:szCs w:val="22"/>
          <w:lang w:val="pl-PL"/>
        </w:rPr>
        <w:t>ych</w:t>
      </w:r>
      <w:r w:rsidRPr="00317A00">
        <w:rPr>
          <w:rFonts w:ascii="Arial" w:hAnsi="Arial" w:cs="Arial"/>
          <w:sz w:val="22"/>
          <w:szCs w:val="22"/>
        </w:rPr>
        <w:t xml:space="preserve"> wykonanie Przedmiotu usługi.</w:t>
      </w:r>
    </w:p>
    <w:p w14:paraId="21E6C4FE" w14:textId="012A53E3" w:rsidR="00761378" w:rsidRPr="00317A00" w:rsidRDefault="003C5348" w:rsidP="003C5348">
      <w:pPr>
        <w:pStyle w:val="Tekstprzypisudolnego"/>
        <w:suppressAutoHyphens w:val="0"/>
        <w:spacing w:line="300" w:lineRule="exact"/>
        <w:ind w:left="567"/>
        <w:jc w:val="both"/>
        <w:rPr>
          <w:rFonts w:ascii="Arial" w:hAnsi="Arial" w:cs="Arial"/>
          <w:sz w:val="22"/>
          <w:szCs w:val="22"/>
        </w:rPr>
      </w:pPr>
      <w:r w:rsidRPr="00317A00">
        <w:rPr>
          <w:rFonts w:ascii="Arial" w:hAnsi="Arial" w:cs="Arial"/>
          <w:sz w:val="22"/>
          <w:szCs w:val="22"/>
        </w:rPr>
        <w:t>Na potwierdzenie spełnienia powyższych warunków zobowiązuję się/zobowiązujemy się, że</w:t>
      </w:r>
      <w:r w:rsidR="00D01A4A" w:rsidRPr="00317A00">
        <w:rPr>
          <w:rFonts w:ascii="Arial" w:hAnsi="Arial" w:cs="Arial"/>
          <w:sz w:val="22"/>
          <w:szCs w:val="22"/>
          <w:lang w:val="pl-PL"/>
        </w:rPr>
        <w:t> </w:t>
      </w:r>
      <w:r w:rsidRPr="00317A00">
        <w:rPr>
          <w:rFonts w:ascii="Arial" w:hAnsi="Arial" w:cs="Arial"/>
          <w:sz w:val="22"/>
          <w:szCs w:val="22"/>
        </w:rPr>
        <w:t>w</w:t>
      </w:r>
      <w:r w:rsidR="00D01A4A" w:rsidRPr="00317A00">
        <w:rPr>
          <w:rFonts w:ascii="Arial" w:hAnsi="Arial" w:cs="Arial"/>
          <w:sz w:val="22"/>
          <w:szCs w:val="22"/>
          <w:lang w:val="pl-PL"/>
        </w:rPr>
        <w:t> </w:t>
      </w:r>
      <w:r w:rsidRPr="00317A00">
        <w:rPr>
          <w:rFonts w:ascii="Arial" w:hAnsi="Arial" w:cs="Arial"/>
          <w:sz w:val="22"/>
          <w:szCs w:val="22"/>
        </w:rPr>
        <w:t>przypadku, gdy zastanę/zostaniemy zaproszeni do negocjacji w trybie zamówienia z wolnej ręki na wykonanie us</w:t>
      </w:r>
      <w:r w:rsidR="00FC4EC3" w:rsidRPr="00317A00">
        <w:rPr>
          <w:rFonts w:ascii="Arial" w:hAnsi="Arial" w:cs="Arial"/>
          <w:sz w:val="22"/>
          <w:szCs w:val="22"/>
        </w:rPr>
        <w:t xml:space="preserve">ługi na podstawie mojej/naszej </w:t>
      </w:r>
      <w:r w:rsidR="00FC4EC3" w:rsidRPr="00317A00">
        <w:rPr>
          <w:rFonts w:ascii="Arial" w:hAnsi="Arial" w:cs="Arial"/>
          <w:sz w:val="22"/>
          <w:szCs w:val="22"/>
          <w:lang w:val="pl-PL"/>
        </w:rPr>
        <w:t>P</w:t>
      </w:r>
      <w:r w:rsidRPr="00317A00">
        <w:rPr>
          <w:rFonts w:ascii="Arial" w:hAnsi="Arial" w:cs="Arial"/>
          <w:sz w:val="22"/>
          <w:szCs w:val="22"/>
        </w:rPr>
        <w:t xml:space="preserve">racy </w:t>
      </w:r>
      <w:r w:rsidRPr="00317A00">
        <w:rPr>
          <w:rFonts w:ascii="Arial" w:hAnsi="Arial" w:cs="Arial"/>
          <w:sz w:val="22"/>
          <w:szCs w:val="22"/>
        </w:rPr>
        <w:lastRenderedPageBreak/>
        <w:t>konkursowej, złożyć na wezwanie Z</w:t>
      </w:r>
      <w:r w:rsidR="00FC4EC3" w:rsidRPr="00317A00">
        <w:rPr>
          <w:rFonts w:ascii="Arial" w:hAnsi="Arial" w:cs="Arial"/>
          <w:sz w:val="22"/>
          <w:szCs w:val="22"/>
          <w:lang w:val="pl-PL"/>
        </w:rPr>
        <w:t>a</w:t>
      </w:r>
      <w:r w:rsidRPr="00317A00">
        <w:rPr>
          <w:rFonts w:ascii="Arial" w:hAnsi="Arial" w:cs="Arial"/>
          <w:sz w:val="22"/>
          <w:szCs w:val="22"/>
        </w:rPr>
        <w:t xml:space="preserve">mawiającego </w:t>
      </w:r>
      <w:r w:rsidRPr="00317A00">
        <w:rPr>
          <w:rFonts w:ascii="Arial" w:hAnsi="Arial" w:cs="Arial"/>
          <w:sz w:val="22"/>
          <w:szCs w:val="22"/>
          <w:lang w:val="pl-PL"/>
        </w:rPr>
        <w:t>wy</w:t>
      </w:r>
      <w:r w:rsidR="00FC4EC3" w:rsidRPr="00317A00">
        <w:rPr>
          <w:rFonts w:ascii="Arial" w:hAnsi="Arial" w:cs="Arial"/>
          <w:sz w:val="22"/>
          <w:szCs w:val="22"/>
          <w:lang w:val="pl-PL"/>
        </w:rPr>
        <w:t>magane w tym zakresie dokumenty tj. wykaz osób i wykaz usług</w:t>
      </w:r>
      <w:r w:rsidR="004C320C" w:rsidRPr="00317A00">
        <w:rPr>
          <w:rFonts w:ascii="Arial" w:hAnsi="Arial" w:cs="Arial"/>
          <w:sz w:val="22"/>
          <w:szCs w:val="22"/>
          <w:lang w:val="pl-PL"/>
        </w:rPr>
        <w:t>.</w:t>
      </w:r>
    </w:p>
    <w:p w14:paraId="2D201BB7" w14:textId="77777777" w:rsidR="00761378" w:rsidRPr="00317A00" w:rsidRDefault="00761378" w:rsidP="00761378">
      <w:pPr>
        <w:pStyle w:val="Akapitzlist"/>
        <w:rPr>
          <w:rFonts w:ascii="Arial" w:hAnsi="Arial" w:cs="Arial"/>
          <w:sz w:val="22"/>
          <w:szCs w:val="22"/>
        </w:rPr>
      </w:pPr>
    </w:p>
    <w:p w14:paraId="662BEFAC" w14:textId="79FED858" w:rsidR="00D42D69" w:rsidRPr="00317A00" w:rsidRDefault="00D42D69" w:rsidP="00D42D69">
      <w:pPr>
        <w:pStyle w:val="Tekstprzypisudolnego"/>
        <w:numPr>
          <w:ilvl w:val="0"/>
          <w:numId w:val="2"/>
        </w:numPr>
        <w:tabs>
          <w:tab w:val="clear" w:pos="708"/>
        </w:tabs>
        <w:suppressAutoHyphens w:val="0"/>
        <w:spacing w:line="300" w:lineRule="exact"/>
        <w:ind w:left="567" w:hanging="567"/>
        <w:jc w:val="both"/>
        <w:rPr>
          <w:rFonts w:ascii="Arial" w:hAnsi="Arial" w:cs="Arial"/>
          <w:sz w:val="22"/>
          <w:szCs w:val="22"/>
        </w:rPr>
      </w:pPr>
      <w:r w:rsidRPr="00317A00">
        <w:rPr>
          <w:rFonts w:ascii="Arial" w:hAnsi="Arial" w:cs="Arial"/>
          <w:sz w:val="22"/>
          <w:szCs w:val="22"/>
        </w:rPr>
        <w:t>Oświadczam/y, że zostaliśmy poinformowani</w:t>
      </w:r>
      <w:r w:rsidR="00F174C7" w:rsidRPr="00317A00">
        <w:rPr>
          <w:rFonts w:ascii="Arial" w:hAnsi="Arial" w:cs="Arial"/>
          <w:sz w:val="22"/>
          <w:szCs w:val="22"/>
          <w:lang w:val="pl-PL"/>
        </w:rPr>
        <w:t xml:space="preserve"> poprzez zapoznanie się z klauzulą </w:t>
      </w:r>
      <w:r w:rsidR="00E238FE" w:rsidRPr="00317A00">
        <w:rPr>
          <w:rFonts w:ascii="Arial" w:hAnsi="Arial" w:cs="Arial"/>
          <w:sz w:val="22"/>
          <w:szCs w:val="22"/>
          <w:lang w:val="pl-PL"/>
        </w:rPr>
        <w:t xml:space="preserve">informacyjną </w:t>
      </w:r>
      <w:r w:rsidR="001D4156" w:rsidRPr="00317A00">
        <w:rPr>
          <w:rFonts w:ascii="Arial" w:hAnsi="Arial" w:cs="Arial"/>
          <w:sz w:val="22"/>
          <w:szCs w:val="22"/>
          <w:lang w:val="pl-PL"/>
        </w:rPr>
        <w:t xml:space="preserve">RODO </w:t>
      </w:r>
      <w:r w:rsidR="00FC4EC3" w:rsidRPr="00317A00">
        <w:rPr>
          <w:rFonts w:ascii="Arial" w:hAnsi="Arial" w:cs="Arial"/>
          <w:sz w:val="22"/>
          <w:szCs w:val="22"/>
          <w:lang w:val="pl-PL"/>
        </w:rPr>
        <w:t>(Regulamin K</w:t>
      </w:r>
      <w:r w:rsidR="00E238FE" w:rsidRPr="00317A00">
        <w:rPr>
          <w:rFonts w:ascii="Arial" w:hAnsi="Arial" w:cs="Arial"/>
          <w:sz w:val="22"/>
          <w:szCs w:val="22"/>
          <w:lang w:val="pl-PL"/>
        </w:rPr>
        <w:t xml:space="preserve">onkursu, Rozdział </w:t>
      </w:r>
      <w:r w:rsidR="006C3298" w:rsidRPr="00317A00">
        <w:rPr>
          <w:rFonts w:ascii="Arial" w:hAnsi="Arial" w:cs="Arial"/>
          <w:sz w:val="22"/>
          <w:szCs w:val="22"/>
          <w:lang w:val="pl-PL"/>
        </w:rPr>
        <w:t xml:space="preserve">XI </w:t>
      </w:r>
      <w:r w:rsidR="00E238FE" w:rsidRPr="00317A00">
        <w:rPr>
          <w:rFonts w:ascii="Arial" w:hAnsi="Arial" w:cs="Arial"/>
          <w:sz w:val="22"/>
          <w:szCs w:val="22"/>
          <w:lang w:val="pl-PL"/>
        </w:rPr>
        <w:t>pkt 7)</w:t>
      </w:r>
      <w:r w:rsidRPr="00317A00">
        <w:rPr>
          <w:rFonts w:ascii="Arial" w:hAnsi="Arial" w:cs="Arial"/>
          <w:sz w:val="22"/>
          <w:szCs w:val="22"/>
        </w:rPr>
        <w:t xml:space="preserve">, iż administratorem danych osobowych zawartych we Wniosku o dopuszczenie do udziału w </w:t>
      </w:r>
      <w:r w:rsidRPr="00317A00">
        <w:rPr>
          <w:rFonts w:ascii="Arial" w:hAnsi="Arial" w:cs="Arial"/>
          <w:sz w:val="22"/>
          <w:szCs w:val="22"/>
          <w:lang w:val="pl-PL"/>
        </w:rPr>
        <w:t>Konkursie</w:t>
      </w:r>
      <w:r w:rsidRPr="00317A00">
        <w:rPr>
          <w:rFonts w:ascii="Arial" w:hAnsi="Arial" w:cs="Arial"/>
          <w:sz w:val="22"/>
          <w:szCs w:val="22"/>
        </w:rPr>
        <w:t xml:space="preserve"> oraz w </w:t>
      </w:r>
      <w:r w:rsidRPr="00317A00">
        <w:rPr>
          <w:rFonts w:ascii="Arial" w:hAnsi="Arial" w:cs="Arial"/>
          <w:sz w:val="22"/>
          <w:szCs w:val="22"/>
          <w:lang w:val="pl-PL"/>
        </w:rPr>
        <w:t xml:space="preserve">pozostałych dokumentach, oświadczeniach, pełnomocnictwach i informacjach składanych w Konkursie </w:t>
      </w:r>
      <w:r w:rsidRPr="00317A00">
        <w:rPr>
          <w:rFonts w:ascii="Arial" w:hAnsi="Arial" w:cs="Arial"/>
          <w:sz w:val="22"/>
          <w:szCs w:val="22"/>
        </w:rPr>
        <w:t xml:space="preserve">jest: </w:t>
      </w:r>
      <w:r w:rsidR="00BE4CBD" w:rsidRPr="00317A00">
        <w:rPr>
          <w:rFonts w:ascii="Arial" w:hAnsi="Arial" w:cs="Arial"/>
          <w:sz w:val="22"/>
          <w:szCs w:val="22"/>
        </w:rPr>
        <w:t>Województwo Małopolskie z siedzibą w Krakowie, ul. Basztowa 22, 31-156 Kraków</w:t>
      </w:r>
      <w:r w:rsidRPr="00317A00">
        <w:rPr>
          <w:rFonts w:ascii="Arial" w:hAnsi="Arial" w:cs="Arial"/>
          <w:sz w:val="22"/>
          <w:szCs w:val="22"/>
        </w:rPr>
        <w:t xml:space="preserve"> (dalej „Administrator”).</w:t>
      </w:r>
    </w:p>
    <w:p w14:paraId="3E9688FA" w14:textId="4AB69BC8" w:rsidR="00D42D69" w:rsidRPr="00317A00" w:rsidRDefault="00D42D69" w:rsidP="00D42D69">
      <w:pPr>
        <w:pStyle w:val="Tekstprzypisudolnego"/>
        <w:suppressAutoHyphens w:val="0"/>
        <w:spacing w:line="300" w:lineRule="exact"/>
        <w:ind w:left="567"/>
        <w:jc w:val="both"/>
        <w:rPr>
          <w:rFonts w:ascii="Arial" w:hAnsi="Arial" w:cs="Arial"/>
          <w:sz w:val="22"/>
          <w:szCs w:val="22"/>
        </w:rPr>
      </w:pPr>
      <w:r w:rsidRPr="00317A00">
        <w:rPr>
          <w:rFonts w:ascii="Arial" w:hAnsi="Arial" w:cs="Arial"/>
          <w:sz w:val="22"/>
          <w:szCs w:val="22"/>
        </w:rPr>
        <w:t xml:space="preserve">Wiem/y, że dane osobowe będą przetwarzane w celu przeprowadzenia Konkursu oraz także, jeśli moja/nasza </w:t>
      </w:r>
      <w:r w:rsidR="008337A7" w:rsidRPr="00317A00">
        <w:rPr>
          <w:rFonts w:ascii="Arial" w:hAnsi="Arial" w:cs="Arial"/>
          <w:sz w:val="22"/>
          <w:szCs w:val="22"/>
          <w:lang w:val="pl-PL"/>
        </w:rPr>
        <w:t>P</w:t>
      </w:r>
      <w:r w:rsidRPr="00317A00">
        <w:rPr>
          <w:rFonts w:ascii="Arial" w:hAnsi="Arial" w:cs="Arial"/>
          <w:sz w:val="22"/>
          <w:szCs w:val="22"/>
        </w:rPr>
        <w:t xml:space="preserve">raca konkursowa zostanie wybrana – w celu zawarcia i wykonania </w:t>
      </w:r>
      <w:r w:rsidR="00FC4EC3" w:rsidRPr="00317A00">
        <w:rPr>
          <w:rFonts w:ascii="Arial" w:hAnsi="Arial" w:cs="Arial"/>
          <w:sz w:val="22"/>
          <w:szCs w:val="22"/>
          <w:lang w:val="pl-PL"/>
        </w:rPr>
        <w:t>p</w:t>
      </w:r>
      <w:r w:rsidRPr="00317A00">
        <w:rPr>
          <w:rFonts w:ascii="Arial" w:hAnsi="Arial" w:cs="Arial"/>
          <w:sz w:val="22"/>
          <w:szCs w:val="22"/>
          <w:lang w:val="pl-PL"/>
        </w:rPr>
        <w:t>rzedmiotu usługi</w:t>
      </w:r>
      <w:r w:rsidRPr="00317A00">
        <w:rPr>
          <w:rFonts w:ascii="Arial" w:hAnsi="Arial" w:cs="Arial"/>
          <w:sz w:val="22"/>
          <w:szCs w:val="22"/>
        </w:rPr>
        <w:t>.</w:t>
      </w:r>
    </w:p>
    <w:p w14:paraId="3011C373" w14:textId="3DDC73AE" w:rsidR="00D42D69" w:rsidRPr="00317A00" w:rsidRDefault="00D42D69" w:rsidP="00D42D69">
      <w:pPr>
        <w:pStyle w:val="Tekstprzypisudolnego"/>
        <w:suppressAutoHyphens w:val="0"/>
        <w:spacing w:line="300" w:lineRule="exact"/>
        <w:ind w:left="567"/>
        <w:jc w:val="both"/>
        <w:rPr>
          <w:rFonts w:ascii="Arial" w:hAnsi="Arial" w:cs="Arial"/>
          <w:sz w:val="22"/>
          <w:szCs w:val="22"/>
        </w:rPr>
      </w:pPr>
      <w:r w:rsidRPr="00317A00">
        <w:rPr>
          <w:rFonts w:ascii="Arial" w:hAnsi="Arial" w:cs="Arial"/>
          <w:sz w:val="22"/>
          <w:szCs w:val="22"/>
        </w:rPr>
        <w:t xml:space="preserve">Zostałem/zostaliśmy poinformowani, że dane osobowe zawarte we Wniosku o dopuszczenie do udziału w </w:t>
      </w:r>
      <w:r w:rsidRPr="00317A00">
        <w:rPr>
          <w:rFonts w:ascii="Arial" w:hAnsi="Arial" w:cs="Arial"/>
          <w:sz w:val="22"/>
          <w:szCs w:val="22"/>
          <w:lang w:val="pl-PL"/>
        </w:rPr>
        <w:t>Konkursie</w:t>
      </w:r>
      <w:r w:rsidRPr="00317A00">
        <w:rPr>
          <w:rFonts w:ascii="Arial" w:hAnsi="Arial" w:cs="Arial"/>
          <w:sz w:val="22"/>
          <w:szCs w:val="22"/>
        </w:rPr>
        <w:t xml:space="preserve"> oraz w </w:t>
      </w:r>
      <w:r w:rsidRPr="00317A00">
        <w:rPr>
          <w:rFonts w:ascii="Arial" w:hAnsi="Arial" w:cs="Arial"/>
          <w:sz w:val="22"/>
          <w:szCs w:val="22"/>
          <w:lang w:val="pl-PL"/>
        </w:rPr>
        <w:t>pozostałych dokumentach, oświadczeniach, pełnomocnictwach i</w:t>
      </w:r>
      <w:r w:rsidR="00D01A4A" w:rsidRPr="00317A00">
        <w:rPr>
          <w:rFonts w:ascii="Arial" w:hAnsi="Arial" w:cs="Arial"/>
          <w:sz w:val="22"/>
          <w:szCs w:val="22"/>
          <w:lang w:val="pl-PL"/>
        </w:rPr>
        <w:t> </w:t>
      </w:r>
      <w:r w:rsidRPr="00317A00">
        <w:rPr>
          <w:rFonts w:ascii="Arial" w:hAnsi="Arial" w:cs="Arial"/>
          <w:sz w:val="22"/>
          <w:szCs w:val="22"/>
          <w:lang w:val="pl-PL"/>
        </w:rPr>
        <w:t>informacjach składanych w Konkursie</w:t>
      </w:r>
      <w:r w:rsidRPr="00317A00">
        <w:rPr>
          <w:rFonts w:ascii="Arial" w:hAnsi="Arial" w:cs="Arial"/>
          <w:sz w:val="22"/>
          <w:szCs w:val="22"/>
        </w:rPr>
        <w:t>, będą przetwarzane przez czas niezbędny do</w:t>
      </w:r>
      <w:r w:rsidR="00D01A4A" w:rsidRPr="00317A00">
        <w:rPr>
          <w:rFonts w:ascii="Arial" w:hAnsi="Arial" w:cs="Arial"/>
          <w:sz w:val="22"/>
          <w:szCs w:val="22"/>
          <w:lang w:val="pl-PL"/>
        </w:rPr>
        <w:t> </w:t>
      </w:r>
      <w:r w:rsidRPr="00317A00">
        <w:rPr>
          <w:rFonts w:ascii="Arial" w:hAnsi="Arial" w:cs="Arial"/>
          <w:sz w:val="22"/>
          <w:szCs w:val="22"/>
        </w:rPr>
        <w:t>przeprowadzenia Konkursu i wyłonienia zwycięzcy/zwycięzców, a także po zakończeniu Konkursu – przez wymagany okres archiwizacji dokumentów oraz dochodzenia i obrony przed</w:t>
      </w:r>
      <w:r w:rsidR="003F106E" w:rsidRPr="00317A00">
        <w:rPr>
          <w:rFonts w:ascii="Arial" w:hAnsi="Arial" w:cs="Arial"/>
          <w:sz w:val="22"/>
          <w:szCs w:val="22"/>
          <w:lang w:val="pl-PL"/>
        </w:rPr>
        <w:t> </w:t>
      </w:r>
      <w:r w:rsidRPr="00317A00">
        <w:rPr>
          <w:rFonts w:ascii="Arial" w:hAnsi="Arial" w:cs="Arial"/>
          <w:sz w:val="22"/>
          <w:szCs w:val="22"/>
        </w:rPr>
        <w:t xml:space="preserve">ewentualnymi roszczeniami, a jeśli </w:t>
      </w:r>
      <w:r w:rsidR="0063099E" w:rsidRPr="00317A00">
        <w:rPr>
          <w:rFonts w:ascii="Arial" w:hAnsi="Arial" w:cs="Arial"/>
          <w:sz w:val="22"/>
          <w:szCs w:val="22"/>
          <w:lang w:val="pl-PL"/>
        </w:rPr>
        <w:t>P</w:t>
      </w:r>
      <w:r w:rsidRPr="00317A00">
        <w:rPr>
          <w:rFonts w:ascii="Arial" w:hAnsi="Arial" w:cs="Arial"/>
          <w:sz w:val="22"/>
          <w:szCs w:val="22"/>
        </w:rPr>
        <w:t xml:space="preserve">raca konkursowa zostanie wybrana – wiem/y, że dane osobowe będą przetwarzane także po zakończeniu Konkursu – do wykonania umowy zawartej ze zwycięzcą oraz dochodzenia i obrony przed ewentualnymi roszczeniami, a także korzystania z praw autorskich. </w:t>
      </w:r>
    </w:p>
    <w:p w14:paraId="3483EA72" w14:textId="7837707D" w:rsidR="00D42D69" w:rsidRPr="00317A00" w:rsidRDefault="00D42D69" w:rsidP="00D42D69">
      <w:pPr>
        <w:pStyle w:val="Tekstprzypisudolnego"/>
        <w:suppressAutoHyphens w:val="0"/>
        <w:spacing w:line="300" w:lineRule="exact"/>
        <w:ind w:left="567"/>
        <w:jc w:val="both"/>
        <w:rPr>
          <w:rFonts w:ascii="Arial" w:hAnsi="Arial" w:cs="Arial"/>
          <w:sz w:val="22"/>
          <w:szCs w:val="22"/>
        </w:rPr>
      </w:pPr>
      <w:r w:rsidRPr="00317A00">
        <w:rPr>
          <w:rFonts w:ascii="Arial" w:hAnsi="Arial" w:cs="Arial"/>
          <w:sz w:val="22"/>
          <w:szCs w:val="22"/>
        </w:rPr>
        <w:t xml:space="preserve">Wiem/y, że moje/nasze dane będą przekazane przez Administratora do Sekretarza </w:t>
      </w:r>
      <w:r w:rsidR="008229D4" w:rsidRPr="00317A00">
        <w:rPr>
          <w:rFonts w:ascii="Arial" w:hAnsi="Arial" w:cs="Arial"/>
          <w:sz w:val="22"/>
          <w:szCs w:val="22"/>
        </w:rPr>
        <w:t>Konkursu</w:t>
      </w:r>
      <w:r w:rsidR="008229D4" w:rsidRPr="00317A00">
        <w:rPr>
          <w:rFonts w:ascii="Arial" w:hAnsi="Arial" w:cs="Arial"/>
          <w:sz w:val="22"/>
          <w:szCs w:val="22"/>
          <w:lang w:val="pl-PL"/>
        </w:rPr>
        <w:t xml:space="preserve"> </w:t>
      </w:r>
      <w:r w:rsidR="001A5674" w:rsidRPr="00317A00">
        <w:rPr>
          <w:rFonts w:ascii="Arial" w:hAnsi="Arial" w:cs="Arial"/>
          <w:sz w:val="22"/>
          <w:szCs w:val="22"/>
          <w:lang w:val="pl-PL"/>
        </w:rPr>
        <w:t>i </w:t>
      </w:r>
      <w:r w:rsidR="00BE4CBD" w:rsidRPr="00317A00">
        <w:rPr>
          <w:rFonts w:ascii="Arial" w:hAnsi="Arial" w:cs="Arial"/>
          <w:sz w:val="22"/>
          <w:szCs w:val="22"/>
          <w:lang w:val="pl-PL"/>
        </w:rPr>
        <w:t>Stowarzyszenia Architektów Polskich Oddział Kraków</w:t>
      </w:r>
      <w:r w:rsidR="001A5674" w:rsidRPr="00317A00">
        <w:rPr>
          <w:rFonts w:ascii="Arial" w:hAnsi="Arial" w:cs="Arial"/>
          <w:sz w:val="22"/>
          <w:szCs w:val="22"/>
          <w:lang w:val="pl-PL"/>
        </w:rPr>
        <w:t xml:space="preserve">, </w:t>
      </w:r>
      <w:r w:rsidR="00BE4CBD" w:rsidRPr="00317A00">
        <w:rPr>
          <w:rFonts w:ascii="Arial" w:hAnsi="Arial" w:cs="Arial"/>
          <w:sz w:val="22"/>
          <w:szCs w:val="22"/>
          <w:lang w:val="pl-PL"/>
        </w:rPr>
        <w:t xml:space="preserve">pl. Szczepański, 30-047 Kraków </w:t>
      </w:r>
      <w:r w:rsidR="0063099E" w:rsidRPr="00317A00">
        <w:rPr>
          <w:rFonts w:ascii="Arial" w:hAnsi="Arial" w:cs="Arial"/>
          <w:sz w:val="22"/>
          <w:szCs w:val="22"/>
          <w:lang w:val="pl-PL"/>
        </w:rPr>
        <w:t>oraz</w:t>
      </w:r>
      <w:r w:rsidR="00D01A4A" w:rsidRPr="00317A00">
        <w:rPr>
          <w:rFonts w:ascii="Arial" w:hAnsi="Arial" w:cs="Arial"/>
          <w:sz w:val="22"/>
          <w:szCs w:val="22"/>
          <w:lang w:val="pl-PL"/>
        </w:rPr>
        <w:t> </w:t>
      </w:r>
      <w:r w:rsidR="0063099E" w:rsidRPr="00317A00">
        <w:rPr>
          <w:rFonts w:ascii="Arial" w:hAnsi="Arial" w:cs="Arial"/>
          <w:sz w:val="22"/>
          <w:szCs w:val="22"/>
          <w:lang w:val="pl-PL"/>
        </w:rPr>
        <w:t xml:space="preserve">operatora </w:t>
      </w:r>
      <w:r w:rsidR="00F174C7" w:rsidRPr="00317A00">
        <w:rPr>
          <w:rFonts w:ascii="Arial" w:hAnsi="Arial" w:cs="Arial"/>
          <w:sz w:val="22"/>
          <w:szCs w:val="22"/>
          <w:lang w:val="pl-PL"/>
        </w:rPr>
        <w:t xml:space="preserve">Elektronicznej Platformy Konkursowej </w:t>
      </w:r>
      <w:r w:rsidR="0063099E" w:rsidRPr="00317A00">
        <w:rPr>
          <w:rFonts w:ascii="Arial" w:hAnsi="Arial" w:cs="Arial"/>
          <w:sz w:val="22"/>
          <w:szCs w:val="22"/>
          <w:lang w:val="pl-PL"/>
        </w:rPr>
        <w:t>firmy</w:t>
      </w:r>
      <w:r w:rsidR="00A95B3D" w:rsidRPr="00317A00">
        <w:rPr>
          <w:rFonts w:ascii="Arial" w:hAnsi="Arial" w:cs="Arial"/>
          <w:sz w:val="22"/>
          <w:szCs w:val="22"/>
        </w:rPr>
        <w:t xml:space="preserve"> </w:t>
      </w:r>
      <w:r w:rsidR="00F174C7" w:rsidRPr="00317A00">
        <w:rPr>
          <w:rFonts w:ascii="Arial" w:hAnsi="Arial" w:cs="Arial"/>
          <w:sz w:val="22"/>
          <w:szCs w:val="22"/>
          <w:lang w:val="pl-PL"/>
        </w:rPr>
        <w:t>Zakład Elektronicznej Techniki Obliczeniowej "ZETO" Sp. z o.o.,</w:t>
      </w:r>
      <w:r w:rsidR="00F174C7" w:rsidRPr="00317A00">
        <w:rPr>
          <w:rFonts w:ascii="Arial" w:hAnsi="Arial" w:cs="Arial"/>
          <w:sz w:val="22"/>
          <w:szCs w:val="22"/>
        </w:rPr>
        <w:t xml:space="preserve"> </w:t>
      </w:r>
      <w:r w:rsidR="00F174C7" w:rsidRPr="00317A00">
        <w:rPr>
          <w:rFonts w:ascii="Arial" w:hAnsi="Arial" w:cs="Arial"/>
          <w:sz w:val="22"/>
          <w:szCs w:val="22"/>
          <w:lang w:val="pl-PL"/>
        </w:rPr>
        <w:t>ul. Diamentowa 2, 20-447 Lublin</w:t>
      </w:r>
      <w:r w:rsidR="006C3298" w:rsidRPr="00317A00">
        <w:rPr>
          <w:rFonts w:ascii="Arial" w:hAnsi="Arial" w:cs="Arial"/>
          <w:sz w:val="22"/>
          <w:szCs w:val="22"/>
          <w:lang w:val="pl-PL"/>
        </w:rPr>
        <w:t xml:space="preserve"> </w:t>
      </w:r>
      <w:r w:rsidR="006C3298" w:rsidRPr="00317A00">
        <w:rPr>
          <w:rFonts w:ascii="Arial" w:hAnsi="Arial" w:cs="Arial"/>
          <w:sz w:val="22"/>
          <w:szCs w:val="22"/>
        </w:rPr>
        <w:t>(Podmioty Przetwarzające)</w:t>
      </w:r>
      <w:r w:rsidR="00761378" w:rsidRPr="00317A00">
        <w:rPr>
          <w:rFonts w:ascii="Arial" w:hAnsi="Arial" w:cs="Arial"/>
          <w:sz w:val="22"/>
          <w:szCs w:val="22"/>
          <w:lang w:val="pl-PL"/>
        </w:rPr>
        <w:t xml:space="preserve">. </w:t>
      </w:r>
      <w:r w:rsidRPr="00317A00">
        <w:rPr>
          <w:rFonts w:ascii="Arial" w:hAnsi="Arial" w:cs="Arial"/>
          <w:sz w:val="22"/>
          <w:szCs w:val="22"/>
        </w:rPr>
        <w:t>Wiem</w:t>
      </w:r>
      <w:r w:rsidR="00FC4EC3" w:rsidRPr="00317A00">
        <w:rPr>
          <w:rFonts w:ascii="Arial" w:hAnsi="Arial" w:cs="Arial"/>
          <w:sz w:val="22"/>
          <w:szCs w:val="22"/>
          <w:lang w:val="pl-PL"/>
        </w:rPr>
        <w:t>/y</w:t>
      </w:r>
      <w:r w:rsidRPr="00317A00">
        <w:rPr>
          <w:rFonts w:ascii="Arial" w:hAnsi="Arial" w:cs="Arial"/>
          <w:sz w:val="22"/>
          <w:szCs w:val="22"/>
        </w:rPr>
        <w:t>, że podanie danych osobowych jest dobrowolne, acz konieczne, abym mógł/mogła/abyśmy mogli wziąć udział w</w:t>
      </w:r>
      <w:r w:rsidR="00D01A4A" w:rsidRPr="00317A00">
        <w:rPr>
          <w:rFonts w:ascii="Arial" w:hAnsi="Arial" w:cs="Arial"/>
          <w:sz w:val="22"/>
          <w:szCs w:val="22"/>
          <w:lang w:val="pl-PL"/>
        </w:rPr>
        <w:t> </w:t>
      </w:r>
      <w:r w:rsidRPr="00317A00">
        <w:rPr>
          <w:rFonts w:ascii="Arial" w:hAnsi="Arial" w:cs="Arial"/>
          <w:sz w:val="22"/>
          <w:szCs w:val="22"/>
        </w:rPr>
        <w:t xml:space="preserve">Konkursie oraz, jeśli moja/nasza </w:t>
      </w:r>
      <w:r w:rsidR="0063099E" w:rsidRPr="00317A00">
        <w:rPr>
          <w:rFonts w:ascii="Arial" w:hAnsi="Arial" w:cs="Arial"/>
          <w:sz w:val="22"/>
          <w:szCs w:val="22"/>
          <w:lang w:val="pl-PL"/>
        </w:rPr>
        <w:t>P</w:t>
      </w:r>
      <w:r w:rsidRPr="00317A00">
        <w:rPr>
          <w:rFonts w:ascii="Arial" w:hAnsi="Arial" w:cs="Arial"/>
          <w:sz w:val="22"/>
          <w:szCs w:val="22"/>
        </w:rPr>
        <w:t xml:space="preserve">raca </w:t>
      </w:r>
      <w:r w:rsidR="0063099E" w:rsidRPr="00317A00">
        <w:rPr>
          <w:rFonts w:ascii="Arial" w:hAnsi="Arial" w:cs="Arial"/>
          <w:sz w:val="22"/>
          <w:szCs w:val="22"/>
          <w:lang w:val="pl-PL"/>
        </w:rPr>
        <w:t xml:space="preserve">konkursowa </w:t>
      </w:r>
      <w:r w:rsidRPr="00317A00">
        <w:rPr>
          <w:rFonts w:ascii="Arial" w:hAnsi="Arial" w:cs="Arial"/>
          <w:sz w:val="22"/>
          <w:szCs w:val="22"/>
        </w:rPr>
        <w:t xml:space="preserve">zostanie wybrana – abym mógł/mogła/abyśmy mogli otrzymać </w:t>
      </w:r>
      <w:r w:rsidR="0063099E" w:rsidRPr="00317A00">
        <w:rPr>
          <w:rFonts w:ascii="Arial" w:hAnsi="Arial" w:cs="Arial"/>
          <w:sz w:val="22"/>
          <w:szCs w:val="22"/>
          <w:lang w:val="pl-PL"/>
        </w:rPr>
        <w:t>N</w:t>
      </w:r>
      <w:r w:rsidRPr="00317A00">
        <w:rPr>
          <w:rFonts w:ascii="Arial" w:hAnsi="Arial" w:cs="Arial"/>
          <w:sz w:val="22"/>
          <w:szCs w:val="22"/>
        </w:rPr>
        <w:t>agrodę. Wiem/y, że przez cały okres przetwarzania danych osobowych będę miał/miała/będziemy mieli prawo dostępu do moich/naszych danych osobowych i żądania ich sprostowania, usunięcia lub ograniczenia przetwarzania, prawo wniesienia sprzeciwu wobec przetwarzania oraz prawo do przenoszenia danych, oraz, że mam/mamy prawo do wniesienia skargi do organu nadzorczego –</w:t>
      </w:r>
      <w:r w:rsidR="0063099E" w:rsidRPr="00317A00">
        <w:rPr>
          <w:rFonts w:ascii="Arial" w:hAnsi="Arial" w:cs="Arial"/>
          <w:sz w:val="22"/>
          <w:szCs w:val="22"/>
          <w:lang w:val="pl-PL"/>
        </w:rPr>
        <w:t xml:space="preserve"> </w:t>
      </w:r>
      <w:r w:rsidRPr="00317A00">
        <w:rPr>
          <w:rFonts w:ascii="Arial" w:hAnsi="Arial" w:cs="Arial"/>
          <w:sz w:val="22"/>
          <w:szCs w:val="22"/>
        </w:rPr>
        <w:t>Urzędu Ochrony Danych Osobowych.</w:t>
      </w:r>
    </w:p>
    <w:p w14:paraId="43C5DED2" w14:textId="77777777" w:rsidR="00D42D69" w:rsidRPr="00317A00" w:rsidRDefault="00D42D69" w:rsidP="00D42D69">
      <w:pPr>
        <w:pStyle w:val="Akapitzlist"/>
        <w:spacing w:line="300" w:lineRule="exact"/>
        <w:rPr>
          <w:rFonts w:ascii="Arial" w:hAnsi="Arial" w:cs="Arial"/>
          <w:sz w:val="22"/>
          <w:szCs w:val="22"/>
        </w:rPr>
      </w:pPr>
    </w:p>
    <w:p w14:paraId="1901FC1A" w14:textId="6902D8D9" w:rsidR="00703DEA" w:rsidRPr="00317A00" w:rsidRDefault="00703DEA" w:rsidP="00D42D69">
      <w:pPr>
        <w:pStyle w:val="Tekstprzypisudolnego"/>
        <w:numPr>
          <w:ilvl w:val="0"/>
          <w:numId w:val="2"/>
        </w:numPr>
        <w:tabs>
          <w:tab w:val="clear" w:pos="708"/>
        </w:tabs>
        <w:suppressAutoHyphens w:val="0"/>
        <w:spacing w:line="300" w:lineRule="exact"/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7" w:name="_Hlk64930055"/>
      <w:r w:rsidRPr="00317A00">
        <w:rPr>
          <w:rFonts w:ascii="Arial" w:hAnsi="Arial" w:cs="Arial"/>
          <w:sz w:val="22"/>
          <w:szCs w:val="22"/>
        </w:rPr>
        <w:t>Oświadczam/oświadcza</w:t>
      </w:r>
      <w:r w:rsidR="00FC4EC3" w:rsidRPr="00317A00">
        <w:rPr>
          <w:rFonts w:ascii="Arial" w:hAnsi="Arial" w:cs="Arial"/>
          <w:sz w:val="22"/>
          <w:szCs w:val="22"/>
        </w:rPr>
        <w:t xml:space="preserve">my, że wypełniłem/wypełniliśmy </w:t>
      </w:r>
      <w:r w:rsidRPr="00317A00">
        <w:rPr>
          <w:rFonts w:ascii="Arial" w:hAnsi="Arial" w:cs="Arial"/>
          <w:sz w:val="22"/>
          <w:szCs w:val="22"/>
        </w:rPr>
        <w:t>obowiązki informacyjne przewidziane w</w:t>
      </w:r>
      <w:r w:rsidR="00D01A4A" w:rsidRPr="00317A00">
        <w:rPr>
          <w:rFonts w:ascii="Arial" w:hAnsi="Arial" w:cs="Arial"/>
          <w:sz w:val="22"/>
          <w:szCs w:val="22"/>
          <w:lang w:val="pl-PL"/>
        </w:rPr>
        <w:t> </w:t>
      </w:r>
      <w:r w:rsidRPr="00317A00">
        <w:rPr>
          <w:rFonts w:ascii="Arial" w:hAnsi="Arial" w:cs="Arial"/>
          <w:sz w:val="22"/>
          <w:szCs w:val="22"/>
        </w:rPr>
        <w:t>art. 13 lub art. 14 RODO</w:t>
      </w:r>
      <w:r w:rsidR="00925997" w:rsidRPr="00317A00">
        <w:rPr>
          <w:rStyle w:val="Odwoanieprzypisudolnego"/>
          <w:rFonts w:ascii="Arial" w:hAnsi="Arial" w:cs="Arial"/>
          <w:b/>
          <w:i/>
          <w:sz w:val="22"/>
          <w:szCs w:val="22"/>
          <w:lang w:val="pl-PL"/>
        </w:rPr>
        <w:t>*</w:t>
      </w:r>
      <w:r w:rsidRPr="00317A00">
        <w:rPr>
          <w:rFonts w:ascii="Arial" w:hAnsi="Arial" w:cs="Arial"/>
          <w:sz w:val="22"/>
          <w:szCs w:val="22"/>
        </w:rPr>
        <w:t xml:space="preserve"> wobec osób fizycznych, od których dane osobowe bezpośrednio lub</w:t>
      </w:r>
      <w:r w:rsidR="00D01A4A" w:rsidRPr="00317A00">
        <w:rPr>
          <w:rFonts w:ascii="Arial" w:hAnsi="Arial" w:cs="Arial"/>
          <w:sz w:val="22"/>
          <w:szCs w:val="22"/>
          <w:lang w:val="pl-PL"/>
        </w:rPr>
        <w:t> </w:t>
      </w:r>
      <w:r w:rsidRPr="00317A00">
        <w:rPr>
          <w:rFonts w:ascii="Arial" w:hAnsi="Arial" w:cs="Arial"/>
          <w:sz w:val="22"/>
          <w:szCs w:val="22"/>
        </w:rPr>
        <w:t xml:space="preserve">pośrednio pozyskałem/pozyskaliśmy w celu </w:t>
      </w:r>
      <w:r w:rsidR="00B014E6" w:rsidRPr="00317A00">
        <w:rPr>
          <w:rFonts w:ascii="Arial" w:hAnsi="Arial" w:cs="Arial"/>
          <w:sz w:val="22"/>
          <w:szCs w:val="22"/>
          <w:lang w:val="pl-PL"/>
        </w:rPr>
        <w:t>udziału w Konkursie</w:t>
      </w:r>
      <w:r w:rsidRPr="00317A00">
        <w:rPr>
          <w:rFonts w:ascii="Arial" w:hAnsi="Arial" w:cs="Arial"/>
          <w:sz w:val="22"/>
          <w:szCs w:val="22"/>
        </w:rPr>
        <w:t xml:space="preserve"> </w:t>
      </w:r>
      <w:r w:rsidR="00925997" w:rsidRPr="00317A00">
        <w:rPr>
          <w:rStyle w:val="Odwoanieprzypisudolnego"/>
          <w:rFonts w:ascii="Arial" w:hAnsi="Arial" w:cs="Arial"/>
          <w:b/>
          <w:i/>
          <w:sz w:val="22"/>
          <w:szCs w:val="22"/>
          <w:lang w:val="pl-PL"/>
        </w:rPr>
        <w:t>**</w:t>
      </w:r>
      <w:r w:rsidRPr="00317A00">
        <w:rPr>
          <w:rFonts w:ascii="Arial" w:hAnsi="Arial" w:cs="Arial"/>
          <w:sz w:val="22"/>
          <w:szCs w:val="22"/>
        </w:rPr>
        <w:t>.</w:t>
      </w:r>
    </w:p>
    <w:bookmarkEnd w:id="7"/>
    <w:p w14:paraId="7C3134CD" w14:textId="77777777" w:rsidR="004B7B43" w:rsidRPr="00317A00" w:rsidRDefault="004B7B43" w:rsidP="004B7B43">
      <w:pPr>
        <w:pStyle w:val="Bezodstpw"/>
        <w:ind w:left="720"/>
        <w:rPr>
          <w:rFonts w:ascii="Arial" w:hAnsi="Arial" w:cs="Arial"/>
          <w:i/>
        </w:rPr>
      </w:pPr>
    </w:p>
    <w:p w14:paraId="06C3A7FE" w14:textId="77777777" w:rsidR="004B7B43" w:rsidRPr="00317A00" w:rsidRDefault="004B7B43" w:rsidP="004B7B43">
      <w:pPr>
        <w:pStyle w:val="Tekstprzypisudolneg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</w:p>
    <w:p w14:paraId="1B107725" w14:textId="77777777" w:rsidR="004B7B43" w:rsidRPr="00317A00" w:rsidRDefault="004B7B43" w:rsidP="004B7B43">
      <w:pPr>
        <w:pStyle w:val="Tekstprzypisudolnego"/>
        <w:jc w:val="both"/>
        <w:rPr>
          <w:rFonts w:ascii="Arial" w:hAnsi="Arial" w:cs="Arial"/>
          <w:i/>
          <w:sz w:val="16"/>
          <w:szCs w:val="16"/>
          <w:lang w:eastAsia="en-US"/>
        </w:rPr>
      </w:pPr>
      <w:bookmarkStart w:id="8" w:name="_Hlk64930083"/>
      <w:bookmarkStart w:id="9" w:name="_GoBack"/>
      <w:r w:rsidRPr="00317A00">
        <w:rPr>
          <w:rStyle w:val="Odwoanieprzypisudolnego"/>
          <w:rFonts w:ascii="Arial" w:hAnsi="Arial" w:cs="Arial"/>
          <w:b/>
          <w:i/>
          <w:sz w:val="16"/>
          <w:szCs w:val="16"/>
          <w:lang w:val="pl-PL"/>
        </w:rPr>
        <w:t>*</w:t>
      </w:r>
      <w:r w:rsidRPr="00317A00">
        <w:rPr>
          <w:rFonts w:ascii="Arial" w:hAnsi="Arial" w:cs="Arial"/>
          <w:i/>
          <w:sz w:val="16"/>
          <w:szCs w:val="16"/>
          <w:lang w:val="pl-PL"/>
        </w:rPr>
        <w:t>R</w:t>
      </w:r>
      <w:r w:rsidRPr="00317A00">
        <w:rPr>
          <w:rFonts w:ascii="Arial" w:hAnsi="Arial" w:cs="Arial"/>
          <w:i/>
          <w:sz w:val="16"/>
          <w:szCs w:val="16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1B77EF0" w14:textId="77777777" w:rsidR="004B7B43" w:rsidRPr="00317A00" w:rsidRDefault="004B7B43" w:rsidP="004B7B43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</w:p>
    <w:p w14:paraId="578D9561" w14:textId="1BE11224" w:rsidR="004B7B43" w:rsidRPr="00317A00" w:rsidRDefault="004B7B43" w:rsidP="004B7B43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317A00">
        <w:rPr>
          <w:rStyle w:val="Odwoanieprzypisudolnego"/>
          <w:rFonts w:ascii="Arial" w:hAnsi="Arial" w:cs="Arial"/>
          <w:b/>
          <w:i/>
          <w:sz w:val="16"/>
          <w:szCs w:val="16"/>
          <w:lang w:val="pl-PL"/>
        </w:rPr>
        <w:t>**</w:t>
      </w:r>
      <w:r w:rsidRPr="00317A00">
        <w:rPr>
          <w:rFonts w:ascii="Arial" w:hAnsi="Arial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</w:t>
      </w:r>
      <w:r w:rsidR="00D01A4A" w:rsidRPr="00317A00">
        <w:rPr>
          <w:rFonts w:ascii="Arial" w:hAnsi="Arial" w:cs="Arial"/>
          <w:i/>
          <w:sz w:val="16"/>
          <w:szCs w:val="16"/>
          <w:lang w:val="pl-PL"/>
        </w:rPr>
        <w:t> </w:t>
      </w:r>
      <w:r w:rsidRPr="00317A00">
        <w:rPr>
          <w:rFonts w:ascii="Arial" w:hAnsi="Arial" w:cs="Arial"/>
          <w:i/>
          <w:sz w:val="16"/>
          <w:szCs w:val="16"/>
        </w:rPr>
        <w:t>przez jego wykreślenie).</w:t>
      </w:r>
    </w:p>
    <w:bookmarkEnd w:id="8"/>
    <w:p w14:paraId="6DA87C0F" w14:textId="77777777" w:rsidR="004B7B43" w:rsidRPr="00317A00" w:rsidRDefault="004B7B43" w:rsidP="004B7B43">
      <w:pPr>
        <w:pStyle w:val="Bezodstpw"/>
        <w:rPr>
          <w:rFonts w:ascii="Arial" w:hAnsi="Arial" w:cs="Arial"/>
          <w:i/>
          <w:sz w:val="16"/>
          <w:szCs w:val="16"/>
          <w:lang w:val="x-none"/>
        </w:rPr>
      </w:pPr>
    </w:p>
    <w:bookmarkEnd w:id="9"/>
    <w:p w14:paraId="73AC32C6" w14:textId="77777777" w:rsidR="0099747A" w:rsidRPr="00317A00" w:rsidRDefault="004B7B43" w:rsidP="004B7B43">
      <w:pPr>
        <w:pStyle w:val="Noparagraphstyle"/>
        <w:spacing w:line="400" w:lineRule="exact"/>
        <w:jc w:val="center"/>
        <w:rPr>
          <w:rFonts w:ascii="Arial" w:hAnsi="Arial" w:cs="Arial"/>
          <w:b/>
          <w:sz w:val="22"/>
          <w:szCs w:val="22"/>
        </w:rPr>
      </w:pPr>
      <w:r w:rsidRPr="00317A00">
        <w:rPr>
          <w:rFonts w:ascii="Arial" w:hAnsi="Arial" w:cs="Arial"/>
          <w:b/>
          <w:sz w:val="22"/>
          <w:szCs w:val="22"/>
        </w:rPr>
        <w:br w:type="page"/>
      </w:r>
      <w:r w:rsidR="0099747A" w:rsidRPr="00317A00">
        <w:rPr>
          <w:rFonts w:ascii="Arial" w:hAnsi="Arial" w:cs="Arial"/>
          <w:b/>
          <w:sz w:val="22"/>
          <w:szCs w:val="22"/>
        </w:rPr>
        <w:lastRenderedPageBreak/>
        <w:t>I</w:t>
      </w:r>
      <w:r w:rsidR="004F7BCC" w:rsidRPr="00317A00">
        <w:rPr>
          <w:rFonts w:ascii="Arial" w:hAnsi="Arial" w:cs="Arial"/>
          <w:b/>
          <w:sz w:val="22"/>
          <w:szCs w:val="22"/>
        </w:rPr>
        <w:t>V</w:t>
      </w:r>
      <w:r w:rsidR="0099747A" w:rsidRPr="00317A00">
        <w:rPr>
          <w:rFonts w:ascii="Arial" w:hAnsi="Arial" w:cs="Arial"/>
          <w:b/>
          <w:sz w:val="22"/>
          <w:szCs w:val="22"/>
        </w:rPr>
        <w:t>.</w:t>
      </w:r>
    </w:p>
    <w:p w14:paraId="3024C25A" w14:textId="77777777" w:rsidR="0099747A" w:rsidRPr="00317A00" w:rsidRDefault="0099747A" w:rsidP="0099747A">
      <w:pPr>
        <w:pStyle w:val="Bezodstpw"/>
        <w:jc w:val="center"/>
        <w:rPr>
          <w:rFonts w:ascii="Arial" w:hAnsi="Arial" w:cs="Arial"/>
          <w:b/>
        </w:rPr>
      </w:pPr>
      <w:r w:rsidRPr="00317A00">
        <w:rPr>
          <w:rFonts w:ascii="Arial" w:hAnsi="Arial" w:cs="Arial"/>
          <w:b/>
        </w:rPr>
        <w:t xml:space="preserve">DANE KORESPONDENCYJNE </w:t>
      </w:r>
    </w:p>
    <w:p w14:paraId="2BC9AEA0" w14:textId="77777777" w:rsidR="004F7BCC" w:rsidRPr="00317A00" w:rsidRDefault="004F7BCC">
      <w:pPr>
        <w:pStyle w:val="Bezodstpw"/>
        <w:rPr>
          <w:rFonts w:ascii="Arial" w:hAnsi="Arial" w:cs="Arial"/>
          <w:b/>
          <w:u w:val="single"/>
        </w:rPr>
      </w:pPr>
    </w:p>
    <w:p w14:paraId="733D053E" w14:textId="77777777" w:rsidR="009F611A" w:rsidRPr="00317A00" w:rsidRDefault="009F611A">
      <w:pPr>
        <w:pStyle w:val="Bezodstpw"/>
        <w:rPr>
          <w:rFonts w:ascii="Arial" w:hAnsi="Arial" w:cs="Arial"/>
          <w:b/>
          <w:u w:val="single"/>
        </w:rPr>
      </w:pPr>
      <w:r w:rsidRPr="00317A00">
        <w:rPr>
          <w:rFonts w:ascii="Arial" w:hAnsi="Arial" w:cs="Arial"/>
          <w:b/>
          <w:u w:val="single"/>
        </w:rPr>
        <w:t>Wszelką korespondencję należy kierować na adres:</w:t>
      </w:r>
    </w:p>
    <w:p w14:paraId="06FF028E" w14:textId="77777777" w:rsidR="009F611A" w:rsidRPr="00317A00" w:rsidRDefault="009F611A">
      <w:pPr>
        <w:pStyle w:val="Bezodstpw"/>
        <w:rPr>
          <w:rFonts w:ascii="Arial" w:hAnsi="Arial" w:cs="Arial"/>
          <w:b/>
          <w:u w:val="single"/>
        </w:rPr>
      </w:pPr>
    </w:p>
    <w:p w14:paraId="0011ABC6" w14:textId="77777777" w:rsidR="0099747A" w:rsidRPr="00317A00" w:rsidRDefault="0099747A">
      <w:pPr>
        <w:pStyle w:val="Bezodstpw"/>
        <w:rPr>
          <w:rFonts w:ascii="Arial" w:eastAsia="Arial" w:hAnsi="Arial" w:cs="Arial"/>
        </w:rPr>
      </w:pPr>
    </w:p>
    <w:p w14:paraId="40F78885" w14:textId="77777777" w:rsidR="009F611A" w:rsidRPr="00317A00" w:rsidRDefault="009F611A">
      <w:pPr>
        <w:pStyle w:val="Bezodstpw"/>
        <w:rPr>
          <w:rFonts w:ascii="Arial" w:hAnsi="Arial" w:cs="Arial"/>
        </w:rPr>
      </w:pPr>
      <w:r w:rsidRPr="00317A00">
        <w:rPr>
          <w:rFonts w:ascii="Arial" w:eastAsia="Arial" w:hAnsi="Arial" w:cs="Arial"/>
        </w:rPr>
        <w:t>………………………………………………………………………………………</w:t>
      </w:r>
    </w:p>
    <w:p w14:paraId="733D3BFE" w14:textId="77777777" w:rsidR="009F611A" w:rsidRPr="00317A00" w:rsidRDefault="009F611A">
      <w:pPr>
        <w:pStyle w:val="Bezodstpw"/>
        <w:rPr>
          <w:rFonts w:ascii="Arial" w:hAnsi="Arial" w:cs="Arial"/>
        </w:rPr>
      </w:pPr>
      <w:r w:rsidRPr="00317A00">
        <w:rPr>
          <w:rFonts w:ascii="Arial" w:hAnsi="Arial" w:cs="Arial"/>
        </w:rPr>
        <w:t>Nazwa</w:t>
      </w:r>
    </w:p>
    <w:p w14:paraId="0F337969" w14:textId="77777777" w:rsidR="009F611A" w:rsidRPr="00317A00" w:rsidRDefault="009F611A">
      <w:pPr>
        <w:pStyle w:val="Bezodstpw"/>
        <w:rPr>
          <w:rFonts w:ascii="Arial" w:hAnsi="Arial" w:cs="Arial"/>
        </w:rPr>
      </w:pPr>
    </w:p>
    <w:p w14:paraId="44C5679E" w14:textId="77777777" w:rsidR="009F611A" w:rsidRPr="00317A00" w:rsidRDefault="009F611A">
      <w:pPr>
        <w:pStyle w:val="Bezodstpw"/>
        <w:rPr>
          <w:rFonts w:ascii="Arial" w:hAnsi="Arial" w:cs="Arial"/>
        </w:rPr>
      </w:pPr>
      <w:r w:rsidRPr="00317A00">
        <w:rPr>
          <w:rFonts w:ascii="Arial" w:eastAsia="Arial" w:hAnsi="Arial" w:cs="Arial"/>
        </w:rPr>
        <w:t>………………………………………………………………………………………</w:t>
      </w:r>
      <w:r w:rsidRPr="00317A00">
        <w:rPr>
          <w:rFonts w:ascii="Arial" w:hAnsi="Arial" w:cs="Arial"/>
        </w:rPr>
        <w:t>.</w:t>
      </w:r>
    </w:p>
    <w:p w14:paraId="6424F442" w14:textId="77777777" w:rsidR="009F611A" w:rsidRPr="00317A00" w:rsidRDefault="009F611A">
      <w:pPr>
        <w:pStyle w:val="Bezodstpw"/>
        <w:rPr>
          <w:rFonts w:ascii="Arial" w:hAnsi="Arial" w:cs="Arial"/>
        </w:rPr>
      </w:pPr>
      <w:r w:rsidRPr="00317A00">
        <w:rPr>
          <w:rFonts w:ascii="Arial" w:hAnsi="Arial" w:cs="Arial"/>
        </w:rPr>
        <w:t>Adres</w:t>
      </w:r>
    </w:p>
    <w:p w14:paraId="78BB7C56" w14:textId="77777777" w:rsidR="009F611A" w:rsidRPr="00317A00" w:rsidRDefault="009F611A">
      <w:pPr>
        <w:pStyle w:val="Bezodstpw"/>
        <w:rPr>
          <w:rFonts w:ascii="Arial" w:hAnsi="Arial" w:cs="Arial"/>
        </w:rPr>
      </w:pPr>
    </w:p>
    <w:p w14:paraId="4B9DF2D1" w14:textId="77777777" w:rsidR="009F611A" w:rsidRPr="00317A00" w:rsidRDefault="009F611A">
      <w:pPr>
        <w:pStyle w:val="Bezodstpw"/>
        <w:rPr>
          <w:rFonts w:ascii="Arial" w:hAnsi="Arial" w:cs="Arial"/>
        </w:rPr>
      </w:pPr>
      <w:r w:rsidRPr="00317A00">
        <w:rPr>
          <w:rFonts w:ascii="Arial" w:eastAsia="Arial" w:hAnsi="Arial" w:cs="Arial"/>
        </w:rPr>
        <w:t>………………………………………………………………………………………</w:t>
      </w:r>
      <w:r w:rsidRPr="00317A00">
        <w:rPr>
          <w:rFonts w:ascii="Arial" w:hAnsi="Arial" w:cs="Arial"/>
        </w:rPr>
        <w:t>.</w:t>
      </w:r>
    </w:p>
    <w:p w14:paraId="05791445" w14:textId="77777777" w:rsidR="009F611A" w:rsidRPr="00317A00" w:rsidRDefault="009F611A">
      <w:pPr>
        <w:pStyle w:val="Bezodstpw"/>
        <w:rPr>
          <w:rFonts w:ascii="Arial" w:hAnsi="Arial" w:cs="Arial"/>
        </w:rPr>
      </w:pPr>
      <w:r w:rsidRPr="00317A00">
        <w:rPr>
          <w:rFonts w:ascii="Arial" w:hAnsi="Arial" w:cs="Arial"/>
        </w:rPr>
        <w:t>Telefon</w:t>
      </w:r>
    </w:p>
    <w:p w14:paraId="110B5477" w14:textId="77777777" w:rsidR="009F611A" w:rsidRPr="00317A00" w:rsidRDefault="009F611A">
      <w:pPr>
        <w:pStyle w:val="Bezodstpw"/>
        <w:rPr>
          <w:rFonts w:ascii="Arial" w:hAnsi="Arial" w:cs="Arial"/>
        </w:rPr>
      </w:pPr>
    </w:p>
    <w:p w14:paraId="7AB411F3" w14:textId="77777777" w:rsidR="009F611A" w:rsidRPr="00317A00" w:rsidRDefault="009F611A">
      <w:pPr>
        <w:pStyle w:val="Bezodstpw"/>
        <w:rPr>
          <w:rFonts w:ascii="Arial" w:hAnsi="Arial" w:cs="Arial"/>
        </w:rPr>
      </w:pPr>
      <w:r w:rsidRPr="00317A00">
        <w:rPr>
          <w:rFonts w:ascii="Arial" w:eastAsia="Arial" w:hAnsi="Arial" w:cs="Arial"/>
        </w:rPr>
        <w:t>………………………………………………………………………………………</w:t>
      </w:r>
      <w:r w:rsidRPr="00317A00">
        <w:rPr>
          <w:rFonts w:ascii="Arial" w:hAnsi="Arial" w:cs="Arial"/>
        </w:rPr>
        <w:t>.</w:t>
      </w:r>
    </w:p>
    <w:p w14:paraId="6921845F" w14:textId="77777777" w:rsidR="009F611A" w:rsidRPr="00317A00" w:rsidRDefault="009F611A">
      <w:pPr>
        <w:pStyle w:val="Bezodstpw"/>
        <w:rPr>
          <w:rFonts w:ascii="Arial" w:hAnsi="Arial" w:cs="Arial"/>
        </w:rPr>
      </w:pPr>
      <w:r w:rsidRPr="00317A00">
        <w:rPr>
          <w:rFonts w:ascii="Arial" w:hAnsi="Arial" w:cs="Arial"/>
        </w:rPr>
        <w:t>Fax</w:t>
      </w:r>
    </w:p>
    <w:p w14:paraId="45E01C55" w14:textId="77777777" w:rsidR="009F611A" w:rsidRPr="00317A00" w:rsidRDefault="009F611A">
      <w:pPr>
        <w:pStyle w:val="Bezodstpw"/>
        <w:rPr>
          <w:rFonts w:ascii="Arial" w:hAnsi="Arial" w:cs="Arial"/>
        </w:rPr>
      </w:pPr>
    </w:p>
    <w:p w14:paraId="41ABD154" w14:textId="77777777" w:rsidR="009F611A" w:rsidRPr="00317A00" w:rsidRDefault="009F611A">
      <w:pPr>
        <w:pStyle w:val="Bezodstpw"/>
        <w:rPr>
          <w:rFonts w:ascii="Arial" w:hAnsi="Arial" w:cs="Arial"/>
        </w:rPr>
      </w:pPr>
      <w:r w:rsidRPr="00317A00">
        <w:rPr>
          <w:rFonts w:ascii="Arial" w:eastAsia="Arial" w:hAnsi="Arial" w:cs="Arial"/>
        </w:rPr>
        <w:t>………………………………………………………………………………………</w:t>
      </w:r>
      <w:r w:rsidRPr="00317A00">
        <w:rPr>
          <w:rFonts w:ascii="Arial" w:hAnsi="Arial" w:cs="Arial"/>
        </w:rPr>
        <w:t>.</w:t>
      </w:r>
    </w:p>
    <w:p w14:paraId="778A654B" w14:textId="77777777" w:rsidR="009F611A" w:rsidRPr="00317A00" w:rsidRDefault="009F611A">
      <w:pPr>
        <w:pStyle w:val="Bezodstpw"/>
        <w:rPr>
          <w:rFonts w:ascii="Arial" w:hAnsi="Arial" w:cs="Arial"/>
        </w:rPr>
      </w:pPr>
      <w:r w:rsidRPr="00317A00">
        <w:rPr>
          <w:rFonts w:ascii="Arial" w:hAnsi="Arial" w:cs="Arial"/>
        </w:rPr>
        <w:t>E-mail</w:t>
      </w:r>
    </w:p>
    <w:p w14:paraId="135CF006" w14:textId="77777777" w:rsidR="009F611A" w:rsidRPr="00317A00" w:rsidRDefault="009F611A">
      <w:pPr>
        <w:pStyle w:val="Bezodstpw"/>
        <w:rPr>
          <w:rFonts w:ascii="Arial" w:hAnsi="Arial" w:cs="Arial"/>
        </w:rPr>
      </w:pPr>
    </w:p>
    <w:p w14:paraId="6F70E0BB" w14:textId="77777777" w:rsidR="009F611A" w:rsidRPr="00317A00" w:rsidRDefault="009F611A">
      <w:pPr>
        <w:pStyle w:val="Bezodstpw"/>
        <w:rPr>
          <w:rFonts w:ascii="Arial" w:hAnsi="Arial" w:cs="Arial"/>
        </w:rPr>
      </w:pPr>
    </w:p>
    <w:p w14:paraId="26851EC0" w14:textId="312CE718" w:rsidR="0099747A" w:rsidRPr="00317A00" w:rsidRDefault="0099747A" w:rsidP="0099747A">
      <w:pPr>
        <w:pStyle w:val="Noparagraphstyle"/>
        <w:spacing w:line="400" w:lineRule="exact"/>
        <w:jc w:val="center"/>
        <w:rPr>
          <w:rFonts w:ascii="Arial" w:hAnsi="Arial" w:cs="Arial"/>
          <w:b/>
          <w:sz w:val="22"/>
          <w:szCs w:val="22"/>
        </w:rPr>
      </w:pPr>
      <w:r w:rsidRPr="00317A00">
        <w:rPr>
          <w:rFonts w:ascii="Arial" w:hAnsi="Arial" w:cs="Arial"/>
          <w:b/>
          <w:sz w:val="22"/>
          <w:szCs w:val="22"/>
        </w:rPr>
        <w:t>V.</w:t>
      </w:r>
    </w:p>
    <w:p w14:paraId="5BF97F72" w14:textId="77777777" w:rsidR="0099747A" w:rsidRPr="00317A00" w:rsidRDefault="0099747A" w:rsidP="0099747A">
      <w:pPr>
        <w:pStyle w:val="Bezodstpw"/>
        <w:jc w:val="center"/>
        <w:rPr>
          <w:rFonts w:ascii="Arial" w:hAnsi="Arial" w:cs="Arial"/>
          <w:b/>
        </w:rPr>
      </w:pPr>
      <w:r w:rsidRPr="00317A00">
        <w:rPr>
          <w:rFonts w:ascii="Arial" w:hAnsi="Arial" w:cs="Arial"/>
          <w:b/>
        </w:rPr>
        <w:t xml:space="preserve">PEŁNOMOCNIK </w:t>
      </w:r>
    </w:p>
    <w:p w14:paraId="0D9B0E23" w14:textId="77777777" w:rsidR="00555229" w:rsidRPr="00317A00" w:rsidRDefault="00555229">
      <w:pPr>
        <w:pStyle w:val="Bezodstpw"/>
        <w:rPr>
          <w:rFonts w:ascii="Arial" w:hAnsi="Arial" w:cs="Arial"/>
          <w:b/>
          <w:u w:val="single"/>
        </w:rPr>
      </w:pPr>
    </w:p>
    <w:p w14:paraId="107A0067" w14:textId="77777777" w:rsidR="009F611A" w:rsidRPr="00317A00" w:rsidRDefault="009F611A">
      <w:pPr>
        <w:pStyle w:val="Bezodstpw"/>
        <w:rPr>
          <w:rFonts w:ascii="Arial" w:hAnsi="Arial" w:cs="Arial"/>
          <w:b/>
          <w:u w:val="single"/>
        </w:rPr>
      </w:pPr>
      <w:r w:rsidRPr="00317A00">
        <w:rPr>
          <w:rFonts w:ascii="Arial" w:hAnsi="Arial" w:cs="Arial"/>
          <w:b/>
          <w:u w:val="single"/>
        </w:rPr>
        <w:t>Pełnomocnikiem Uczestników Konkursu</w:t>
      </w:r>
      <w:r w:rsidR="00EA7099" w:rsidRPr="00317A00">
        <w:rPr>
          <w:rFonts w:ascii="Arial" w:hAnsi="Arial" w:cs="Arial"/>
          <w:b/>
          <w:u w:val="single"/>
        </w:rPr>
        <w:t xml:space="preserve"> wspólnie biorących udział w Konkursie</w:t>
      </w:r>
      <w:r w:rsidRPr="00317A00">
        <w:rPr>
          <w:rFonts w:ascii="Arial" w:hAnsi="Arial" w:cs="Arial"/>
          <w:b/>
          <w:u w:val="single"/>
        </w:rPr>
        <w:t xml:space="preserve"> jest: </w:t>
      </w:r>
    </w:p>
    <w:p w14:paraId="336E1EEC" w14:textId="77777777" w:rsidR="009F611A" w:rsidRPr="00317A00" w:rsidRDefault="009F611A">
      <w:pPr>
        <w:pStyle w:val="Bezodstpw"/>
        <w:rPr>
          <w:rFonts w:ascii="Arial" w:hAnsi="Arial" w:cs="Arial"/>
          <w:b/>
          <w:u w:val="single"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32"/>
      </w:tblGrid>
      <w:tr w:rsidR="00EA7099" w:rsidRPr="00317A00" w14:paraId="34581778" w14:textId="77777777" w:rsidTr="00AB4931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2A523B8" w14:textId="77777777" w:rsidR="00EA7099" w:rsidRPr="00317A00" w:rsidRDefault="00EA7099" w:rsidP="00AB4931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  <w:b/>
                <w:u w:val="single"/>
              </w:rPr>
              <w:t>Pełnomocnik Uczestników Konkursu</w:t>
            </w:r>
            <w:r w:rsidRPr="00317A00">
              <w:rPr>
                <w:rFonts w:ascii="Arial" w:hAnsi="Arial" w:cs="Arial"/>
                <w:b/>
              </w:rPr>
              <w:t>:</w:t>
            </w:r>
          </w:p>
        </w:tc>
      </w:tr>
      <w:tr w:rsidR="00EA7099" w:rsidRPr="00317A00" w14:paraId="2C19A7AF" w14:textId="77777777" w:rsidTr="00AB4931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93754" w14:textId="77777777" w:rsidR="00EA7099" w:rsidRPr="00317A00" w:rsidRDefault="00EA7099" w:rsidP="00AB4931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317A00">
              <w:rPr>
                <w:rFonts w:ascii="Arial" w:hAnsi="Arial" w:cs="Arial"/>
                <w:b/>
                <w:bCs/>
                <w:u w:val="single"/>
              </w:rPr>
              <w:t>Dane Pełnomocnika:</w:t>
            </w:r>
          </w:p>
          <w:p w14:paraId="551C5819" w14:textId="77777777" w:rsidR="00EA7099" w:rsidRPr="00317A00" w:rsidRDefault="00EA7099" w:rsidP="00AB4931">
            <w:pPr>
              <w:pStyle w:val="Bezodstpw"/>
              <w:rPr>
                <w:rFonts w:ascii="Arial" w:eastAsia="Arial" w:hAnsi="Arial" w:cs="Arial"/>
              </w:rPr>
            </w:pPr>
          </w:p>
          <w:p w14:paraId="3B6C94F8" w14:textId="77777777" w:rsidR="00EA7099" w:rsidRPr="00317A00" w:rsidRDefault="00EA7099" w:rsidP="00AB4931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4F9BB86C" w14:textId="5FEC97B7" w:rsidR="00EA7099" w:rsidRPr="00317A00" w:rsidRDefault="008D23D3" w:rsidP="00AB4931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</w:rPr>
              <w:t xml:space="preserve">Imię i Nazwisko lub </w:t>
            </w:r>
            <w:r w:rsidR="00EA7099" w:rsidRPr="00317A00">
              <w:rPr>
                <w:rFonts w:ascii="Arial" w:hAnsi="Arial" w:cs="Arial"/>
              </w:rPr>
              <w:t xml:space="preserve">Nazwa </w:t>
            </w:r>
            <w:r w:rsidR="002E5E87" w:rsidRPr="00317A00">
              <w:rPr>
                <w:rFonts w:ascii="Arial" w:hAnsi="Arial" w:cs="Arial"/>
              </w:rPr>
              <w:t>Pełnomocnika</w:t>
            </w:r>
          </w:p>
          <w:p w14:paraId="23FEE845" w14:textId="77777777" w:rsidR="00EA7099" w:rsidRPr="00317A00" w:rsidRDefault="00EA7099" w:rsidP="00AB4931">
            <w:pPr>
              <w:pStyle w:val="Bezodstpw"/>
              <w:rPr>
                <w:rFonts w:ascii="Arial" w:hAnsi="Arial" w:cs="Arial"/>
              </w:rPr>
            </w:pPr>
          </w:p>
          <w:p w14:paraId="05215B2A" w14:textId="77777777" w:rsidR="00EA7099" w:rsidRPr="00317A00" w:rsidRDefault="00EA7099" w:rsidP="00AB4931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 w:rsidRPr="00317A00">
              <w:rPr>
                <w:rFonts w:ascii="Arial" w:hAnsi="Arial" w:cs="Arial"/>
              </w:rPr>
              <w:t>.</w:t>
            </w:r>
          </w:p>
          <w:p w14:paraId="6BB3014B" w14:textId="08F4F778" w:rsidR="00EA7099" w:rsidRPr="00317A00" w:rsidRDefault="00EA7099" w:rsidP="00AB4931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</w:rPr>
              <w:t xml:space="preserve">Adres </w:t>
            </w:r>
            <w:r w:rsidR="002E5E87" w:rsidRPr="00317A00">
              <w:rPr>
                <w:rFonts w:ascii="Arial" w:hAnsi="Arial" w:cs="Arial"/>
              </w:rPr>
              <w:t>Pełnomocnika</w:t>
            </w:r>
          </w:p>
          <w:p w14:paraId="4D458C70" w14:textId="77777777" w:rsidR="00EA7099" w:rsidRPr="00317A00" w:rsidRDefault="00EA7099" w:rsidP="00AB4931">
            <w:pPr>
              <w:pStyle w:val="Bezodstpw"/>
              <w:rPr>
                <w:rFonts w:ascii="Arial" w:hAnsi="Arial" w:cs="Arial"/>
              </w:rPr>
            </w:pPr>
          </w:p>
          <w:p w14:paraId="002977A3" w14:textId="77777777" w:rsidR="00EA7099" w:rsidRPr="00317A00" w:rsidRDefault="00EA7099" w:rsidP="00AB4931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 w:rsidRPr="00317A00">
              <w:rPr>
                <w:rFonts w:ascii="Arial" w:hAnsi="Arial" w:cs="Arial"/>
              </w:rPr>
              <w:t>.</w:t>
            </w:r>
          </w:p>
          <w:p w14:paraId="51DF5E9D" w14:textId="77777777" w:rsidR="00EA7099" w:rsidRPr="00317A00" w:rsidRDefault="00EA7099" w:rsidP="00AB4931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</w:rPr>
              <w:t>Telefon</w:t>
            </w:r>
          </w:p>
          <w:p w14:paraId="013D81EF" w14:textId="77777777" w:rsidR="00EA7099" w:rsidRPr="00317A00" w:rsidRDefault="00EA7099" w:rsidP="00AB4931">
            <w:pPr>
              <w:pStyle w:val="Bezodstpw"/>
              <w:rPr>
                <w:rFonts w:ascii="Arial" w:hAnsi="Arial" w:cs="Arial"/>
              </w:rPr>
            </w:pPr>
          </w:p>
          <w:p w14:paraId="2FAE67F8" w14:textId="77777777" w:rsidR="00EA7099" w:rsidRPr="00317A00" w:rsidRDefault="00EA7099" w:rsidP="00AB4931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 w:rsidRPr="00317A00">
              <w:rPr>
                <w:rFonts w:ascii="Arial" w:hAnsi="Arial" w:cs="Arial"/>
              </w:rPr>
              <w:t>.</w:t>
            </w:r>
          </w:p>
          <w:p w14:paraId="50D76D23" w14:textId="77777777" w:rsidR="00EA7099" w:rsidRPr="00317A00" w:rsidRDefault="00EA7099" w:rsidP="00AB4931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</w:rPr>
              <w:t>E-mail</w:t>
            </w:r>
          </w:p>
          <w:p w14:paraId="7382A719" w14:textId="77777777" w:rsidR="00EA7099" w:rsidRPr="00317A00" w:rsidRDefault="00EA7099" w:rsidP="00AB4931">
            <w:pPr>
              <w:pStyle w:val="Bezodstpw"/>
              <w:jc w:val="both"/>
              <w:rPr>
                <w:rFonts w:ascii="Arial" w:hAnsi="Arial" w:cs="Arial"/>
              </w:rPr>
            </w:pPr>
          </w:p>
          <w:p w14:paraId="76516842" w14:textId="77777777" w:rsidR="00EA7099" w:rsidRPr="00317A00" w:rsidRDefault="00EA7099" w:rsidP="00AB4931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u w:val="single"/>
              </w:rPr>
            </w:pPr>
            <w:r w:rsidRPr="00317A00">
              <w:rPr>
                <w:rFonts w:ascii="Arial" w:hAnsi="Arial" w:cs="Arial"/>
                <w:i/>
                <w:iCs/>
              </w:rPr>
              <w:t>(Należy podać imię i nazwisko lub nazwa Pełnomocnika oraz jego adres/siedziba/adres korespondencyjny)</w:t>
            </w:r>
            <w:r w:rsidRPr="00317A00">
              <w:rPr>
                <w:rFonts w:ascii="Arial" w:hAnsi="Arial" w:cs="Arial"/>
              </w:rPr>
              <w:tab/>
            </w:r>
            <w:r w:rsidRPr="00317A00">
              <w:rPr>
                <w:rFonts w:ascii="Arial" w:hAnsi="Arial" w:cs="Arial"/>
              </w:rPr>
              <w:tab/>
            </w:r>
            <w:r w:rsidRPr="00317A00">
              <w:rPr>
                <w:rFonts w:ascii="Arial" w:hAnsi="Arial" w:cs="Arial"/>
              </w:rPr>
              <w:tab/>
            </w:r>
            <w:r w:rsidRPr="00317A00">
              <w:rPr>
                <w:rFonts w:ascii="Arial" w:hAnsi="Arial" w:cs="Arial"/>
              </w:rPr>
              <w:tab/>
            </w:r>
            <w:r w:rsidRPr="00317A00">
              <w:rPr>
                <w:rFonts w:ascii="Arial" w:hAnsi="Arial" w:cs="Arial"/>
              </w:rPr>
              <w:tab/>
            </w:r>
          </w:p>
        </w:tc>
      </w:tr>
    </w:tbl>
    <w:p w14:paraId="6F42BA37" w14:textId="77777777" w:rsidR="009F611A" w:rsidRPr="00317A00" w:rsidRDefault="009F611A">
      <w:pPr>
        <w:pStyle w:val="Bezodstpw"/>
        <w:rPr>
          <w:rFonts w:ascii="Arial" w:hAnsi="Arial" w:cs="Arial"/>
        </w:rPr>
      </w:pPr>
    </w:p>
    <w:p w14:paraId="6DEEC16B" w14:textId="77777777" w:rsidR="009F611A" w:rsidRPr="00317A00" w:rsidRDefault="009F611A">
      <w:pPr>
        <w:pStyle w:val="Bezodstpw"/>
        <w:rPr>
          <w:rFonts w:ascii="Arial" w:hAnsi="Arial" w:cs="Arial"/>
        </w:rPr>
      </w:pPr>
    </w:p>
    <w:p w14:paraId="7B7F265F" w14:textId="77777777" w:rsidR="00576E95" w:rsidRPr="00317A00" w:rsidRDefault="00576E95">
      <w:pPr>
        <w:pStyle w:val="Bezodstpw"/>
        <w:rPr>
          <w:rFonts w:ascii="Arial" w:hAnsi="Arial" w:cs="Arial"/>
        </w:rPr>
      </w:pPr>
    </w:p>
    <w:p w14:paraId="790B5433" w14:textId="77777777" w:rsidR="00AF1605" w:rsidRPr="00317A00" w:rsidRDefault="00AF1605">
      <w:pPr>
        <w:suppressAutoHyphens w:val="0"/>
        <w:spacing w:after="0" w:line="240" w:lineRule="auto"/>
        <w:rPr>
          <w:rFonts w:ascii="Arial" w:hAnsi="Arial" w:cs="Arial"/>
          <w:b/>
          <w:u w:val="single"/>
        </w:rPr>
      </w:pPr>
      <w:r w:rsidRPr="00317A00">
        <w:rPr>
          <w:rFonts w:ascii="Arial" w:hAnsi="Arial" w:cs="Arial"/>
          <w:b/>
          <w:u w:val="single"/>
        </w:rPr>
        <w:br w:type="page"/>
      </w:r>
    </w:p>
    <w:p w14:paraId="57EFF821" w14:textId="22AA444F" w:rsidR="00576E95" w:rsidRPr="00317A00" w:rsidRDefault="00576E95" w:rsidP="00576E95">
      <w:pPr>
        <w:pStyle w:val="Bezodstpw"/>
        <w:rPr>
          <w:rFonts w:ascii="Arial" w:hAnsi="Arial" w:cs="Arial"/>
          <w:b/>
          <w:u w:val="single"/>
        </w:rPr>
      </w:pPr>
      <w:r w:rsidRPr="00317A00">
        <w:rPr>
          <w:rFonts w:ascii="Arial" w:hAnsi="Arial" w:cs="Arial"/>
          <w:b/>
          <w:u w:val="single"/>
        </w:rPr>
        <w:lastRenderedPageBreak/>
        <w:t>Pełnomocnikiem Uczestnika Konkursu samodzielnie biorących udział w Konkursie jest:</w:t>
      </w:r>
    </w:p>
    <w:p w14:paraId="2C0F004D" w14:textId="77777777" w:rsidR="00BB132B" w:rsidRPr="00317A00" w:rsidRDefault="00BB132B" w:rsidP="00576E95">
      <w:pPr>
        <w:pStyle w:val="Bezodstpw"/>
        <w:rPr>
          <w:rFonts w:ascii="Arial" w:hAnsi="Arial" w:cs="Arial"/>
          <w:b/>
          <w:u w:val="single"/>
        </w:rPr>
      </w:pPr>
    </w:p>
    <w:p w14:paraId="568B5C8B" w14:textId="77777777" w:rsidR="00576E95" w:rsidRPr="00317A00" w:rsidRDefault="00BB132B" w:rsidP="00576E95">
      <w:pPr>
        <w:pStyle w:val="Bezodstpw"/>
        <w:rPr>
          <w:rFonts w:ascii="Arial" w:hAnsi="Arial" w:cs="Arial"/>
          <w:bCs/>
          <w:i/>
          <w:iCs/>
        </w:rPr>
      </w:pPr>
      <w:r w:rsidRPr="00317A00">
        <w:rPr>
          <w:rFonts w:ascii="Arial" w:hAnsi="Arial" w:cs="Arial"/>
          <w:bCs/>
          <w:i/>
          <w:iCs/>
        </w:rPr>
        <w:t>(wypełnić tylko w przypadku powołania pełnomocnika przez Uczestnika samodzielnie biorącego udział Konkursie)</w:t>
      </w:r>
    </w:p>
    <w:p w14:paraId="3B6A20C8" w14:textId="77777777" w:rsidR="00BB132B" w:rsidRPr="00317A00" w:rsidRDefault="00BB132B" w:rsidP="00576E95">
      <w:pPr>
        <w:pStyle w:val="Bezodstpw"/>
        <w:rPr>
          <w:rFonts w:ascii="Arial" w:hAnsi="Arial" w:cs="Arial"/>
          <w:bCs/>
          <w:i/>
          <w:iCs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32"/>
      </w:tblGrid>
      <w:tr w:rsidR="00576E95" w:rsidRPr="00317A00" w14:paraId="31664AFF" w14:textId="77777777" w:rsidTr="00A86CF3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1785BCA" w14:textId="77777777" w:rsidR="00576E95" w:rsidRPr="00317A00" w:rsidRDefault="00576E95" w:rsidP="00A86CF3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  <w:b/>
                <w:u w:val="single"/>
              </w:rPr>
              <w:t>Pełnomocnik Uczestników Konkursu</w:t>
            </w:r>
            <w:r w:rsidRPr="00317A00">
              <w:rPr>
                <w:rFonts w:ascii="Arial" w:hAnsi="Arial" w:cs="Arial"/>
                <w:b/>
              </w:rPr>
              <w:t>:</w:t>
            </w:r>
          </w:p>
        </w:tc>
      </w:tr>
      <w:tr w:rsidR="00576E95" w:rsidRPr="00317A00" w14:paraId="5845E537" w14:textId="77777777" w:rsidTr="00A86CF3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7E0CB" w14:textId="77777777" w:rsidR="00576E95" w:rsidRPr="00317A00" w:rsidRDefault="00576E95" w:rsidP="00A86CF3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317A00">
              <w:rPr>
                <w:rFonts w:ascii="Arial" w:hAnsi="Arial" w:cs="Arial"/>
                <w:b/>
                <w:bCs/>
                <w:u w:val="single"/>
              </w:rPr>
              <w:t>Dane Pełnomocnika:</w:t>
            </w:r>
          </w:p>
          <w:p w14:paraId="1257A284" w14:textId="77777777" w:rsidR="00576E95" w:rsidRPr="00317A00" w:rsidRDefault="00576E95" w:rsidP="00A86CF3">
            <w:pPr>
              <w:pStyle w:val="Bezodstpw"/>
              <w:rPr>
                <w:rFonts w:ascii="Arial" w:eastAsia="Arial" w:hAnsi="Arial" w:cs="Arial"/>
              </w:rPr>
            </w:pPr>
          </w:p>
          <w:p w14:paraId="47026277" w14:textId="77777777" w:rsidR="00576E95" w:rsidRPr="00317A00" w:rsidRDefault="00576E95" w:rsidP="00A86CF3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41885821" w14:textId="7893A731" w:rsidR="00576E95" w:rsidRPr="00317A00" w:rsidRDefault="00576E95" w:rsidP="00A86CF3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</w:rPr>
              <w:t xml:space="preserve">Imię i Nazwisko lub Nazwa </w:t>
            </w:r>
            <w:r w:rsidR="002E5E87" w:rsidRPr="00317A00">
              <w:rPr>
                <w:rFonts w:ascii="Arial" w:hAnsi="Arial" w:cs="Arial"/>
              </w:rPr>
              <w:t>Pełnomocnika</w:t>
            </w:r>
          </w:p>
          <w:p w14:paraId="26A9CF38" w14:textId="77777777" w:rsidR="00576E95" w:rsidRPr="00317A00" w:rsidRDefault="00576E95" w:rsidP="00A86CF3">
            <w:pPr>
              <w:pStyle w:val="Bezodstpw"/>
              <w:rPr>
                <w:rFonts w:ascii="Arial" w:hAnsi="Arial" w:cs="Arial"/>
              </w:rPr>
            </w:pPr>
          </w:p>
          <w:p w14:paraId="5B7F5A07" w14:textId="77777777" w:rsidR="00576E95" w:rsidRPr="00317A00" w:rsidRDefault="00576E95" w:rsidP="00A86CF3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 w:rsidRPr="00317A00">
              <w:rPr>
                <w:rFonts w:ascii="Arial" w:hAnsi="Arial" w:cs="Arial"/>
              </w:rPr>
              <w:t>.</w:t>
            </w:r>
          </w:p>
          <w:p w14:paraId="3FADB1B5" w14:textId="2202DF32" w:rsidR="00576E95" w:rsidRPr="00317A00" w:rsidRDefault="00576E95" w:rsidP="00A86CF3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</w:rPr>
              <w:t xml:space="preserve">Adres </w:t>
            </w:r>
            <w:r w:rsidR="002E5E87" w:rsidRPr="00317A00">
              <w:rPr>
                <w:rFonts w:ascii="Arial" w:hAnsi="Arial" w:cs="Arial"/>
              </w:rPr>
              <w:t>Pełnomocnika</w:t>
            </w:r>
          </w:p>
          <w:p w14:paraId="05874D91" w14:textId="77777777" w:rsidR="00576E95" w:rsidRPr="00317A00" w:rsidRDefault="00576E95" w:rsidP="00A86CF3">
            <w:pPr>
              <w:pStyle w:val="Bezodstpw"/>
              <w:rPr>
                <w:rFonts w:ascii="Arial" w:hAnsi="Arial" w:cs="Arial"/>
              </w:rPr>
            </w:pPr>
          </w:p>
          <w:p w14:paraId="32B75ADD" w14:textId="77777777" w:rsidR="00576E95" w:rsidRPr="00317A00" w:rsidRDefault="00576E95" w:rsidP="00A86CF3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 w:rsidRPr="00317A00">
              <w:rPr>
                <w:rFonts w:ascii="Arial" w:hAnsi="Arial" w:cs="Arial"/>
              </w:rPr>
              <w:t>.</w:t>
            </w:r>
          </w:p>
          <w:p w14:paraId="3F25AA0D" w14:textId="77777777" w:rsidR="00576E95" w:rsidRPr="00317A00" w:rsidRDefault="00576E95" w:rsidP="00A86CF3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</w:rPr>
              <w:t>Telefon</w:t>
            </w:r>
          </w:p>
          <w:p w14:paraId="22F97F6E" w14:textId="77777777" w:rsidR="00576E95" w:rsidRPr="00317A00" w:rsidRDefault="00576E95" w:rsidP="00A86CF3">
            <w:pPr>
              <w:pStyle w:val="Bezodstpw"/>
              <w:rPr>
                <w:rFonts w:ascii="Arial" w:hAnsi="Arial" w:cs="Arial"/>
              </w:rPr>
            </w:pPr>
          </w:p>
          <w:p w14:paraId="589A561B" w14:textId="77777777" w:rsidR="00576E95" w:rsidRPr="00317A00" w:rsidRDefault="00576E95" w:rsidP="00A86CF3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 w:rsidRPr="00317A00">
              <w:rPr>
                <w:rFonts w:ascii="Arial" w:hAnsi="Arial" w:cs="Arial"/>
              </w:rPr>
              <w:t>.</w:t>
            </w:r>
          </w:p>
          <w:p w14:paraId="33E63E06" w14:textId="77777777" w:rsidR="00576E95" w:rsidRPr="00317A00" w:rsidRDefault="00576E95" w:rsidP="00A86CF3">
            <w:pPr>
              <w:pStyle w:val="Bezodstpw"/>
              <w:rPr>
                <w:rFonts w:ascii="Arial" w:hAnsi="Arial" w:cs="Arial"/>
              </w:rPr>
            </w:pPr>
            <w:r w:rsidRPr="00317A00">
              <w:rPr>
                <w:rFonts w:ascii="Arial" w:hAnsi="Arial" w:cs="Arial"/>
              </w:rPr>
              <w:t>E-mail</w:t>
            </w:r>
          </w:p>
          <w:p w14:paraId="22E63B75" w14:textId="77777777" w:rsidR="00576E95" w:rsidRPr="00317A00" w:rsidRDefault="00576E95" w:rsidP="00A86CF3">
            <w:pPr>
              <w:pStyle w:val="Bezodstpw"/>
              <w:jc w:val="both"/>
              <w:rPr>
                <w:rFonts w:ascii="Arial" w:hAnsi="Arial" w:cs="Arial"/>
              </w:rPr>
            </w:pPr>
          </w:p>
          <w:p w14:paraId="7583B1B8" w14:textId="77777777" w:rsidR="00576E95" w:rsidRPr="00317A00" w:rsidRDefault="00576E95" w:rsidP="00A86CF3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u w:val="single"/>
              </w:rPr>
            </w:pPr>
            <w:r w:rsidRPr="00317A00">
              <w:rPr>
                <w:rFonts w:ascii="Arial" w:hAnsi="Arial" w:cs="Arial"/>
                <w:i/>
                <w:iCs/>
              </w:rPr>
              <w:t>(Należy podać imię i nazwisko lub nazwa Pełnomocnika oraz jego adres/siedziba/adres korespondencyjny)</w:t>
            </w:r>
            <w:r w:rsidRPr="00317A00">
              <w:rPr>
                <w:rFonts w:ascii="Arial" w:hAnsi="Arial" w:cs="Arial"/>
              </w:rPr>
              <w:tab/>
            </w:r>
            <w:r w:rsidRPr="00317A00">
              <w:rPr>
                <w:rFonts w:ascii="Arial" w:hAnsi="Arial" w:cs="Arial"/>
              </w:rPr>
              <w:tab/>
            </w:r>
            <w:r w:rsidRPr="00317A00">
              <w:rPr>
                <w:rFonts w:ascii="Arial" w:hAnsi="Arial" w:cs="Arial"/>
              </w:rPr>
              <w:tab/>
            </w:r>
            <w:r w:rsidRPr="00317A00">
              <w:rPr>
                <w:rFonts w:ascii="Arial" w:hAnsi="Arial" w:cs="Arial"/>
              </w:rPr>
              <w:tab/>
            </w:r>
            <w:r w:rsidRPr="00317A00">
              <w:rPr>
                <w:rFonts w:ascii="Arial" w:hAnsi="Arial" w:cs="Arial"/>
              </w:rPr>
              <w:tab/>
            </w:r>
          </w:p>
        </w:tc>
      </w:tr>
    </w:tbl>
    <w:p w14:paraId="0C77551C" w14:textId="13A445C2" w:rsidR="00576E95" w:rsidRPr="00317A00" w:rsidRDefault="00576E95">
      <w:pPr>
        <w:pStyle w:val="Bezodstpw"/>
        <w:rPr>
          <w:rFonts w:ascii="Arial" w:hAnsi="Arial" w:cs="Arial"/>
        </w:rPr>
      </w:pPr>
    </w:p>
    <w:p w14:paraId="0A0A4C74" w14:textId="42AA2FFF" w:rsidR="00E238FE" w:rsidRPr="00317A00" w:rsidRDefault="00E238FE" w:rsidP="00AF1605">
      <w:pPr>
        <w:pStyle w:val="Bezodstpw"/>
        <w:rPr>
          <w:rFonts w:ascii="Arial" w:hAnsi="Arial" w:cs="Arial"/>
          <w:b/>
          <w:bCs/>
        </w:rPr>
      </w:pPr>
    </w:p>
    <w:p w14:paraId="16003310" w14:textId="20B3B618" w:rsidR="00AF1605" w:rsidRPr="00317A00" w:rsidRDefault="00AF1605" w:rsidP="00AF1605">
      <w:pPr>
        <w:pStyle w:val="Bezodstpw"/>
        <w:rPr>
          <w:rFonts w:ascii="Arial" w:hAnsi="Arial" w:cs="Arial"/>
          <w:b/>
          <w:bCs/>
        </w:rPr>
      </w:pPr>
    </w:p>
    <w:p w14:paraId="0374672A" w14:textId="186D3C23" w:rsidR="00AF1605" w:rsidRPr="00317A00" w:rsidRDefault="00113D60" w:rsidP="00AF1605">
      <w:pPr>
        <w:pStyle w:val="Nagwek"/>
        <w:tabs>
          <w:tab w:val="left" w:pos="2520"/>
        </w:tabs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  <w:r w:rsidRPr="00317A00">
        <w:rPr>
          <w:rFonts w:ascii="Arial" w:hAnsi="Arial" w:cs="Arial"/>
          <w:b/>
          <w:sz w:val="22"/>
          <w:szCs w:val="22"/>
        </w:rPr>
        <w:t xml:space="preserve">Jako niżej podpisany Uczestnik </w:t>
      </w:r>
      <w:r w:rsidRPr="00317A00">
        <w:rPr>
          <w:rFonts w:ascii="Arial" w:hAnsi="Arial" w:cs="Arial"/>
          <w:b/>
          <w:sz w:val="22"/>
          <w:szCs w:val="22"/>
          <w:lang w:val="pl-PL"/>
        </w:rPr>
        <w:t>K</w:t>
      </w:r>
      <w:r w:rsidR="00AF1605" w:rsidRPr="00317A00">
        <w:rPr>
          <w:rFonts w:ascii="Arial" w:hAnsi="Arial" w:cs="Arial"/>
          <w:b/>
          <w:sz w:val="22"/>
          <w:szCs w:val="22"/>
        </w:rPr>
        <w:t>onkursu samodzielnie biorący udział w Konkursie lub Pełnomocnik d</w:t>
      </w:r>
      <w:r w:rsidRPr="00317A00">
        <w:rPr>
          <w:rFonts w:ascii="Arial" w:hAnsi="Arial" w:cs="Arial"/>
          <w:b/>
          <w:sz w:val="22"/>
          <w:szCs w:val="22"/>
        </w:rPr>
        <w:t xml:space="preserve">ziałający w imieniu Uczestnika </w:t>
      </w:r>
      <w:r w:rsidRPr="00317A00">
        <w:rPr>
          <w:rFonts w:ascii="Arial" w:hAnsi="Arial" w:cs="Arial"/>
          <w:b/>
          <w:sz w:val="22"/>
          <w:szCs w:val="22"/>
          <w:lang w:val="pl-PL"/>
        </w:rPr>
        <w:t>K</w:t>
      </w:r>
      <w:r w:rsidR="00AF1605" w:rsidRPr="00317A00">
        <w:rPr>
          <w:rFonts w:ascii="Arial" w:hAnsi="Arial" w:cs="Arial"/>
          <w:b/>
          <w:sz w:val="22"/>
          <w:szCs w:val="22"/>
        </w:rPr>
        <w:t>onkursu samodzielnie biorąc</w:t>
      </w:r>
      <w:r w:rsidR="00B36CA8" w:rsidRPr="00317A00">
        <w:rPr>
          <w:rFonts w:ascii="Arial" w:hAnsi="Arial" w:cs="Arial"/>
          <w:b/>
          <w:sz w:val="22"/>
          <w:szCs w:val="22"/>
          <w:lang w:val="pl-PL"/>
        </w:rPr>
        <w:t>ego</w:t>
      </w:r>
      <w:r w:rsidR="00AF1605" w:rsidRPr="00317A00">
        <w:rPr>
          <w:rFonts w:ascii="Arial" w:hAnsi="Arial" w:cs="Arial"/>
          <w:b/>
          <w:sz w:val="22"/>
          <w:szCs w:val="22"/>
        </w:rPr>
        <w:t xml:space="preserve"> ud</w:t>
      </w:r>
      <w:r w:rsidRPr="00317A00">
        <w:rPr>
          <w:rFonts w:ascii="Arial" w:hAnsi="Arial" w:cs="Arial"/>
          <w:b/>
          <w:sz w:val="22"/>
          <w:szCs w:val="22"/>
        </w:rPr>
        <w:t xml:space="preserve">ział w Konkursie / Uczestników </w:t>
      </w:r>
      <w:r w:rsidRPr="00317A00">
        <w:rPr>
          <w:rFonts w:ascii="Arial" w:hAnsi="Arial" w:cs="Arial"/>
          <w:b/>
          <w:sz w:val="22"/>
          <w:szCs w:val="22"/>
          <w:lang w:val="pl-PL"/>
        </w:rPr>
        <w:t>K</w:t>
      </w:r>
      <w:r w:rsidR="00AF1605" w:rsidRPr="00317A00">
        <w:rPr>
          <w:rFonts w:ascii="Arial" w:hAnsi="Arial" w:cs="Arial"/>
          <w:b/>
          <w:sz w:val="22"/>
          <w:szCs w:val="22"/>
        </w:rPr>
        <w:t xml:space="preserve">onkursu wspólnie </w:t>
      </w:r>
      <w:r w:rsidR="00B36CA8" w:rsidRPr="00317A00">
        <w:rPr>
          <w:rFonts w:ascii="Arial" w:hAnsi="Arial" w:cs="Arial"/>
          <w:b/>
          <w:sz w:val="22"/>
          <w:szCs w:val="22"/>
          <w:lang w:val="pl-PL"/>
        </w:rPr>
        <w:t xml:space="preserve">biorących </w:t>
      </w:r>
      <w:r w:rsidR="00AF1605" w:rsidRPr="00317A00">
        <w:rPr>
          <w:rFonts w:ascii="Arial" w:hAnsi="Arial" w:cs="Arial"/>
          <w:b/>
          <w:sz w:val="22"/>
          <w:szCs w:val="22"/>
        </w:rPr>
        <w:t xml:space="preserve">udział w </w:t>
      </w:r>
      <w:r w:rsidR="00130BFC" w:rsidRPr="00317A00">
        <w:rPr>
          <w:rFonts w:ascii="Arial" w:hAnsi="Arial" w:cs="Arial"/>
          <w:b/>
          <w:sz w:val="22"/>
          <w:szCs w:val="22"/>
        </w:rPr>
        <w:t>Konkurs</w:t>
      </w:r>
      <w:r w:rsidR="00130BFC" w:rsidRPr="00317A00">
        <w:rPr>
          <w:rFonts w:ascii="Arial" w:hAnsi="Arial" w:cs="Arial"/>
          <w:b/>
          <w:sz w:val="22"/>
          <w:szCs w:val="22"/>
          <w:lang w:val="pl-PL"/>
        </w:rPr>
        <w:t>ie</w:t>
      </w:r>
      <w:r w:rsidR="00130BFC" w:rsidRPr="00317A00">
        <w:rPr>
          <w:rFonts w:ascii="Arial" w:hAnsi="Arial" w:cs="Arial"/>
          <w:b/>
          <w:sz w:val="22"/>
          <w:szCs w:val="22"/>
        </w:rPr>
        <w:t xml:space="preserve"> </w:t>
      </w:r>
      <w:r w:rsidR="00BE4CBD" w:rsidRPr="00317A00">
        <w:rPr>
          <w:rFonts w:ascii="Arial" w:hAnsi="Arial" w:cs="Arial"/>
          <w:b/>
          <w:sz w:val="22"/>
          <w:szCs w:val="22"/>
        </w:rPr>
        <w:t>międzynarodowym, dwuetapowym, architektoniczno-urbanistycznym na opracowanie koncepcji nowej siedziby Filharmonii im. K. Szymanowskiego w Krakowie</w:t>
      </w:r>
      <w:r w:rsidR="004E4E92" w:rsidRPr="00317A00">
        <w:rPr>
          <w:rFonts w:ascii="Arial" w:hAnsi="Arial" w:cs="Arial"/>
          <w:b/>
          <w:sz w:val="22"/>
          <w:szCs w:val="22"/>
        </w:rPr>
        <w:t xml:space="preserve"> </w:t>
      </w:r>
      <w:r w:rsidR="00AF1605" w:rsidRPr="00317A00">
        <w:rPr>
          <w:rFonts w:ascii="Arial" w:hAnsi="Arial" w:cs="Arial"/>
          <w:b/>
          <w:sz w:val="22"/>
          <w:szCs w:val="22"/>
          <w:lang w:val="pl-PL"/>
        </w:rPr>
        <w:t>oświadczam</w:t>
      </w:r>
      <w:r w:rsidR="00D06363" w:rsidRPr="00317A00">
        <w:rPr>
          <w:rFonts w:ascii="Arial" w:hAnsi="Arial" w:cs="Arial"/>
          <w:b/>
          <w:sz w:val="22"/>
          <w:szCs w:val="22"/>
          <w:lang w:val="pl-PL"/>
        </w:rPr>
        <w:t>/</w:t>
      </w:r>
      <w:r w:rsidR="00AF1605" w:rsidRPr="00317A00">
        <w:rPr>
          <w:rFonts w:ascii="Arial" w:hAnsi="Arial" w:cs="Arial"/>
          <w:b/>
          <w:sz w:val="22"/>
          <w:szCs w:val="22"/>
          <w:lang w:val="pl-PL"/>
        </w:rPr>
        <w:t>y</w:t>
      </w:r>
      <w:r w:rsidR="00C6735C" w:rsidRPr="00317A00">
        <w:rPr>
          <w:rFonts w:ascii="Arial" w:hAnsi="Arial" w:cs="Arial"/>
          <w:b/>
          <w:sz w:val="22"/>
          <w:szCs w:val="22"/>
          <w:lang w:val="pl-PL"/>
        </w:rPr>
        <w:t xml:space="preserve"> pod rygorem odpowiedzialności karnej</w:t>
      </w:r>
      <w:r w:rsidR="00AF1605" w:rsidRPr="00317A00">
        <w:rPr>
          <w:rFonts w:ascii="Arial" w:hAnsi="Arial" w:cs="Arial"/>
          <w:b/>
          <w:sz w:val="22"/>
          <w:szCs w:val="22"/>
          <w:lang w:val="pl-PL"/>
        </w:rPr>
        <w:t>, iż</w:t>
      </w:r>
      <w:r w:rsidR="00D01A4A" w:rsidRPr="00317A00">
        <w:rPr>
          <w:rFonts w:ascii="Arial" w:hAnsi="Arial" w:cs="Arial"/>
          <w:b/>
          <w:sz w:val="22"/>
          <w:szCs w:val="22"/>
          <w:lang w:val="pl-PL"/>
        </w:rPr>
        <w:t> </w:t>
      </w:r>
      <w:r w:rsidR="00AF1605" w:rsidRPr="00317A00">
        <w:rPr>
          <w:rFonts w:ascii="Arial" w:hAnsi="Arial" w:cs="Arial"/>
          <w:b/>
          <w:sz w:val="22"/>
          <w:szCs w:val="22"/>
          <w:lang w:val="pl-PL"/>
        </w:rPr>
        <w:t>wszelkie dane i informacje podane w niniejszym wniosku o dopuszczenie oraz</w:t>
      </w:r>
      <w:r w:rsidR="00D01A4A" w:rsidRPr="00317A00">
        <w:rPr>
          <w:rFonts w:ascii="Arial" w:hAnsi="Arial" w:cs="Arial"/>
          <w:b/>
          <w:sz w:val="22"/>
          <w:szCs w:val="22"/>
          <w:lang w:val="pl-PL"/>
        </w:rPr>
        <w:t> </w:t>
      </w:r>
      <w:r w:rsidR="00AF1605" w:rsidRPr="00317A00">
        <w:rPr>
          <w:rFonts w:ascii="Arial" w:hAnsi="Arial" w:cs="Arial"/>
          <w:b/>
          <w:sz w:val="22"/>
          <w:szCs w:val="22"/>
          <w:lang w:val="pl-PL"/>
        </w:rPr>
        <w:t>wszelkie złożone oświadczenia i deklaracje są zgodne z prawdą</w:t>
      </w:r>
      <w:r w:rsidR="00D06363" w:rsidRPr="00317A00">
        <w:rPr>
          <w:rFonts w:ascii="Arial" w:hAnsi="Arial" w:cs="Arial"/>
          <w:b/>
          <w:sz w:val="22"/>
          <w:szCs w:val="22"/>
          <w:lang w:val="pl-PL"/>
        </w:rPr>
        <w:t>.</w:t>
      </w:r>
    </w:p>
    <w:p w14:paraId="295D82EC" w14:textId="143E22DD" w:rsidR="00AF1605" w:rsidRPr="00317A00" w:rsidRDefault="00AF1605" w:rsidP="00AF1605">
      <w:pPr>
        <w:pStyle w:val="Bezodstpw"/>
        <w:rPr>
          <w:rFonts w:ascii="Arial" w:hAnsi="Arial" w:cs="Arial"/>
          <w:b/>
          <w:bCs/>
        </w:rPr>
      </w:pPr>
    </w:p>
    <w:p w14:paraId="2ECC4084" w14:textId="6CD3E5B0" w:rsidR="00AF1605" w:rsidRPr="00317A00" w:rsidRDefault="00AF1605" w:rsidP="00AF1605">
      <w:pPr>
        <w:pStyle w:val="Bezodstpw"/>
        <w:rPr>
          <w:rFonts w:ascii="Arial" w:hAnsi="Arial" w:cs="Arial"/>
          <w:b/>
          <w:bCs/>
        </w:rPr>
      </w:pPr>
    </w:p>
    <w:p w14:paraId="181F73B2" w14:textId="09A636BB" w:rsidR="00AF1605" w:rsidRPr="00317A00" w:rsidRDefault="00AF1605" w:rsidP="00AF1605">
      <w:pPr>
        <w:pStyle w:val="Bezodstpw"/>
        <w:rPr>
          <w:rFonts w:ascii="Arial" w:hAnsi="Arial" w:cs="Arial"/>
          <w:b/>
          <w:bCs/>
        </w:rPr>
      </w:pPr>
    </w:p>
    <w:p w14:paraId="488E46DA" w14:textId="27B6F793" w:rsidR="00AF1605" w:rsidRPr="00317A00" w:rsidRDefault="00AF1605" w:rsidP="00AF1605">
      <w:pPr>
        <w:pStyle w:val="Bezodstpw"/>
        <w:rPr>
          <w:rFonts w:ascii="Arial" w:hAnsi="Arial" w:cs="Arial"/>
          <w:b/>
          <w:bCs/>
        </w:rPr>
      </w:pPr>
    </w:p>
    <w:p w14:paraId="31448C82" w14:textId="2DCF235B" w:rsidR="00D06363" w:rsidRPr="00317A00" w:rsidRDefault="00D06363" w:rsidP="00AF1605">
      <w:pPr>
        <w:pStyle w:val="Bezodstpw"/>
        <w:rPr>
          <w:rFonts w:ascii="Arial" w:hAnsi="Arial" w:cs="Arial"/>
          <w:b/>
          <w:bCs/>
        </w:rPr>
      </w:pPr>
    </w:p>
    <w:p w14:paraId="7E8C2283" w14:textId="77777777" w:rsidR="00D06363" w:rsidRPr="00317A00" w:rsidRDefault="00D06363" w:rsidP="00AF1605">
      <w:pPr>
        <w:pStyle w:val="Bezodstpw"/>
        <w:rPr>
          <w:rFonts w:ascii="Arial" w:hAnsi="Arial" w:cs="Arial"/>
          <w:b/>
          <w:bCs/>
        </w:rPr>
      </w:pPr>
    </w:p>
    <w:p w14:paraId="75AD497A" w14:textId="13E8BBD8" w:rsidR="00AF1605" w:rsidRPr="00317A00" w:rsidRDefault="00AF1605" w:rsidP="00AF1605">
      <w:pPr>
        <w:pStyle w:val="Bezodstpw"/>
        <w:rPr>
          <w:rFonts w:ascii="Arial" w:hAnsi="Arial" w:cs="Arial"/>
          <w:b/>
          <w:bCs/>
        </w:rPr>
      </w:pPr>
    </w:p>
    <w:p w14:paraId="627AFDF2" w14:textId="77777777" w:rsidR="00AF1605" w:rsidRPr="00317A00" w:rsidRDefault="00AF1605" w:rsidP="00AF1605">
      <w:pPr>
        <w:pStyle w:val="Bezodstpw"/>
        <w:rPr>
          <w:rFonts w:ascii="Arial" w:hAnsi="Arial" w:cs="Arial"/>
          <w:b/>
          <w:bCs/>
        </w:rPr>
      </w:pPr>
    </w:p>
    <w:p w14:paraId="1E0B38EF" w14:textId="77777777" w:rsidR="00E238FE" w:rsidRPr="00317A00" w:rsidRDefault="00E238FE" w:rsidP="00E238FE">
      <w:pPr>
        <w:pStyle w:val="Bezodstpw"/>
        <w:jc w:val="center"/>
        <w:rPr>
          <w:rFonts w:ascii="Arial" w:hAnsi="Arial" w:cs="Arial"/>
          <w:b/>
          <w:bCs/>
        </w:rPr>
      </w:pPr>
    </w:p>
    <w:p w14:paraId="2014CF76" w14:textId="722D0428" w:rsidR="00E238FE" w:rsidRPr="00317A00" w:rsidRDefault="00E238FE" w:rsidP="54D13DBE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bookmarkStart w:id="10" w:name="_Hlk82466154"/>
      <w:r w:rsidRPr="00317A00">
        <w:rPr>
          <w:rFonts w:ascii="Arial" w:hAnsi="Arial" w:cs="Arial"/>
          <w:b/>
          <w:bCs/>
          <w:i/>
          <w:iCs/>
        </w:rPr>
        <w:t xml:space="preserve">- - </w:t>
      </w:r>
      <w:r w:rsidR="0094448F" w:rsidRPr="00317A00">
        <w:rPr>
          <w:rFonts w:ascii="Arial" w:hAnsi="Arial" w:cs="Arial"/>
          <w:b/>
          <w:bCs/>
          <w:i/>
          <w:iCs/>
        </w:rPr>
        <w:t xml:space="preserve">- </w:t>
      </w:r>
      <w:bookmarkStart w:id="11" w:name="_Hlk91590157"/>
      <w:r w:rsidR="0094448F" w:rsidRPr="00317A00">
        <w:rPr>
          <w:rFonts w:ascii="Arial" w:hAnsi="Arial" w:cs="Arial"/>
          <w:b/>
          <w:bCs/>
          <w:i/>
          <w:iCs/>
        </w:rPr>
        <w:t>WYMAGANY</w:t>
      </w:r>
      <w:r w:rsidR="006358E2" w:rsidRPr="00317A00">
        <w:rPr>
          <w:rFonts w:ascii="Arial" w:hAnsi="Arial" w:cs="Arial"/>
          <w:b/>
          <w:bCs/>
          <w:i/>
          <w:iCs/>
        </w:rPr>
        <w:t xml:space="preserve"> KWALIFIKOWANY PODPIS ELEKTRONICZNY </w:t>
      </w:r>
      <w:bookmarkEnd w:id="11"/>
      <w:r w:rsidRPr="00317A00">
        <w:rPr>
          <w:rFonts w:ascii="Arial" w:hAnsi="Arial" w:cs="Arial"/>
          <w:b/>
          <w:bCs/>
          <w:i/>
          <w:iCs/>
        </w:rPr>
        <w:t>- - -</w:t>
      </w:r>
      <w:bookmarkEnd w:id="10"/>
    </w:p>
    <w:sectPr w:rsidR="00E238FE" w:rsidRPr="00317A00" w:rsidSect="00133961">
      <w:headerReference w:type="default" r:id="rId11"/>
      <w:footerReference w:type="default" r:id="rId12"/>
      <w:footnotePr>
        <w:pos w:val="beneathText"/>
      </w:footnotePr>
      <w:pgSz w:w="11906" w:h="16838"/>
      <w:pgMar w:top="1417" w:right="1417" w:bottom="709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9B77C9" w14:textId="77777777" w:rsidR="004C37A1" w:rsidRDefault="004C37A1">
      <w:pPr>
        <w:spacing w:after="0" w:line="240" w:lineRule="auto"/>
      </w:pPr>
      <w:r>
        <w:separator/>
      </w:r>
    </w:p>
  </w:endnote>
  <w:endnote w:type="continuationSeparator" w:id="0">
    <w:p w14:paraId="605240F6" w14:textId="77777777" w:rsidR="004C37A1" w:rsidRDefault="004C3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85553796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FFB98ED" w14:textId="0BE8E58C" w:rsidR="0053741F" w:rsidRPr="00B558B3" w:rsidRDefault="0053741F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58B3">
              <w:rPr>
                <w:rFonts w:ascii="Arial" w:hAnsi="Arial" w:cs="Arial"/>
                <w:sz w:val="18"/>
                <w:szCs w:val="18"/>
                <w:lang w:val="pl-PL"/>
              </w:rPr>
              <w:t xml:space="preserve">Strona </w:t>
            </w:r>
            <w:r w:rsidRPr="00B558B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B558B3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B558B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317A0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9</w:t>
            </w:r>
            <w:r w:rsidRPr="00B558B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B558B3">
              <w:rPr>
                <w:rFonts w:ascii="Arial" w:hAnsi="Arial" w:cs="Arial"/>
                <w:sz w:val="18"/>
                <w:szCs w:val="18"/>
                <w:lang w:val="pl-PL"/>
              </w:rPr>
              <w:t xml:space="preserve"> z </w:t>
            </w:r>
            <w:r w:rsidRPr="00B558B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B558B3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B558B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317A00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9</w:t>
            </w:r>
            <w:r w:rsidRPr="00B558B3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62617D6" w14:textId="77777777" w:rsidR="0053741F" w:rsidRPr="0069632B" w:rsidRDefault="0053741F" w:rsidP="00636A0C">
    <w:pPr>
      <w:pStyle w:val="Stopka"/>
      <w:spacing w:after="0" w:line="240" w:lineRule="auto"/>
      <w:jc w:val="center"/>
      <w:rPr>
        <w:bCs/>
        <w:sz w:val="18"/>
        <w:szCs w:val="18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0119BD" w14:textId="77777777" w:rsidR="004C37A1" w:rsidRDefault="004C37A1">
      <w:pPr>
        <w:spacing w:after="0" w:line="240" w:lineRule="auto"/>
      </w:pPr>
      <w:r>
        <w:separator/>
      </w:r>
    </w:p>
  </w:footnote>
  <w:footnote w:type="continuationSeparator" w:id="0">
    <w:p w14:paraId="3613CFFB" w14:textId="77777777" w:rsidR="004C37A1" w:rsidRDefault="004C37A1">
      <w:pPr>
        <w:spacing w:after="0" w:line="240" w:lineRule="auto"/>
      </w:pPr>
      <w:r>
        <w:continuationSeparator/>
      </w:r>
    </w:p>
  </w:footnote>
  <w:footnote w:id="1">
    <w:p w14:paraId="6BFB37AB" w14:textId="3EFE688A" w:rsidR="00093D77" w:rsidRPr="00093D77" w:rsidRDefault="00093D7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Wypełnić w przypadku samodzielnego udziału w Konkursie</w:t>
      </w:r>
    </w:p>
  </w:footnote>
  <w:footnote w:id="2">
    <w:p w14:paraId="14F37D9C" w14:textId="0E3C4D82" w:rsidR="00093D77" w:rsidRPr="00093D77" w:rsidRDefault="00093D77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Wypełnić w przypadku wspólnego udziału w Konkursie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69E375" w14:textId="77777777" w:rsidR="00BE4CBD" w:rsidRPr="00BE4CBD" w:rsidRDefault="00BE4CBD" w:rsidP="00BE4CBD">
    <w:pPr>
      <w:pStyle w:val="Nagwek"/>
      <w:jc w:val="center"/>
      <w:rPr>
        <w:rFonts w:asciiTheme="minorHAnsi" w:hAnsiTheme="minorHAnsi" w:cstheme="minorHAnsi"/>
        <w:bCs/>
        <w:iCs/>
        <w:noProof/>
        <w:sz w:val="16"/>
        <w:szCs w:val="16"/>
      </w:rPr>
    </w:pPr>
    <w:r w:rsidRPr="00BE4CBD">
      <w:rPr>
        <w:rFonts w:asciiTheme="minorHAnsi" w:hAnsiTheme="minorHAnsi" w:cstheme="minorHAnsi"/>
        <w:bCs/>
        <w:iCs/>
        <w:noProof/>
        <w:sz w:val="16"/>
        <w:szCs w:val="16"/>
      </w:rPr>
      <w:t xml:space="preserve">KONKURS MIĘDZYNARODOWY, DWUETAPOWY, ARCHITEKTONICZNO-URBANISTYCZNY </w:t>
    </w:r>
  </w:p>
  <w:p w14:paraId="52383B3C" w14:textId="5B47CD21" w:rsidR="009F611A" w:rsidRPr="001A5674" w:rsidRDefault="00BE4CBD" w:rsidP="00BE4CBD">
    <w:pPr>
      <w:pStyle w:val="Nagwek"/>
      <w:jc w:val="center"/>
      <w:rPr>
        <w:rFonts w:asciiTheme="minorHAnsi" w:hAnsiTheme="minorHAnsi" w:cstheme="minorHAnsi"/>
        <w:i/>
        <w:lang w:val="pl-PL"/>
      </w:rPr>
    </w:pPr>
    <w:r w:rsidRPr="00BE4CBD">
      <w:rPr>
        <w:rFonts w:asciiTheme="minorHAnsi" w:hAnsiTheme="minorHAnsi" w:cstheme="minorHAnsi"/>
        <w:bCs/>
        <w:iCs/>
        <w:noProof/>
        <w:sz w:val="16"/>
        <w:szCs w:val="16"/>
      </w:rPr>
      <w:t>NA OPRACOWANIE KONCEPCJI NOWEJ SIEDZIBY FILHARMONII IM. K. SZYMANOWSKIEGO W KRAKOWIE</w:t>
    </w:r>
  </w:p>
  <w:p w14:paraId="52455579" w14:textId="3690D61B" w:rsidR="009F611A" w:rsidRPr="00421E1F" w:rsidRDefault="002F214B" w:rsidP="00421E1F">
    <w:pPr>
      <w:pStyle w:val="Nagwek"/>
      <w:spacing w:line="300" w:lineRule="exact"/>
      <w:jc w:val="center"/>
      <w:rPr>
        <w:rFonts w:ascii="Arial" w:hAnsi="Arial" w:cs="Arial"/>
        <w:b/>
        <w:i/>
        <w:sz w:val="20"/>
        <w:szCs w:val="20"/>
        <w:lang w:val="pl-PL" w:eastAsia="pl-PL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46B9DC9E" wp14:editId="612DD6A8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0885" cy="1270"/>
              <wp:effectExtent l="9525" t="9525" r="8890" b="825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885" cy="1270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32" coordsize="21600,21600" o:oned="t" filled="f" o:spt="32" path="m,l21600,21600e" w14:anchorId="0E91808D">
              <v:path fillok="f" arrowok="t" o:connecttype="none"/>
              <o:lock v:ext="edit" shapetype="t"/>
            </v:shapetype>
            <v:shape id="AutoShape 1" style="position:absolute;margin-left:-2.6pt;margin-top:7.35pt;width:457.55pt;height:.1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.26mm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">
              <v:stroke joinstyle="miter" endcap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</w:rPr>
    </w:lvl>
  </w:abstractNum>
  <w:abstractNum w:abstractNumId="4" w15:restartNumberingAfterBreak="0">
    <w:nsid w:val="15D40BE0"/>
    <w:multiLevelType w:val="hybridMultilevel"/>
    <w:tmpl w:val="7CA67D32"/>
    <w:name w:val="WWNum23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DCB2643"/>
    <w:multiLevelType w:val="hybridMultilevel"/>
    <w:tmpl w:val="3E06F72A"/>
    <w:lvl w:ilvl="0" w:tplc="A1E68212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BA7C06"/>
    <w:multiLevelType w:val="hybridMultilevel"/>
    <w:tmpl w:val="8692F21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D104F"/>
    <w:multiLevelType w:val="hybridMultilevel"/>
    <w:tmpl w:val="D07CB2D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86157B"/>
    <w:multiLevelType w:val="hybridMultilevel"/>
    <w:tmpl w:val="9B383F8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4772EA"/>
    <w:multiLevelType w:val="hybridMultilevel"/>
    <w:tmpl w:val="77C8D8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754B56"/>
    <w:multiLevelType w:val="hybridMultilevel"/>
    <w:tmpl w:val="CD40C5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EC20AB"/>
    <w:multiLevelType w:val="multilevel"/>
    <w:tmpl w:val="F0E07A30"/>
    <w:styleLink w:val="WWNum33"/>
    <w:lvl w:ilvl="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D7429E"/>
    <w:multiLevelType w:val="hybridMultilevel"/>
    <w:tmpl w:val="C97416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826A33"/>
    <w:multiLevelType w:val="hybridMultilevel"/>
    <w:tmpl w:val="078E3A36"/>
    <w:lvl w:ilvl="0" w:tplc="9F9A60C6">
      <w:start w:val="1"/>
      <w:numFmt w:val="lowerLetter"/>
      <w:lvlText w:val="%1."/>
      <w:lvlJc w:val="left"/>
      <w:pPr>
        <w:ind w:left="185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13"/>
  </w:num>
  <w:num w:numId="10">
    <w:abstractNumId w:val="12"/>
  </w:num>
  <w:num w:numId="11">
    <w:abstractNumId w:val="10"/>
  </w:num>
  <w:num w:numId="12">
    <w:abstractNumId w:val="6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4B1"/>
    <w:rsid w:val="00011855"/>
    <w:rsid w:val="000350BB"/>
    <w:rsid w:val="00046D34"/>
    <w:rsid w:val="00073234"/>
    <w:rsid w:val="00083650"/>
    <w:rsid w:val="00093D77"/>
    <w:rsid w:val="000A62D4"/>
    <w:rsid w:val="000E1DD4"/>
    <w:rsid w:val="000F1274"/>
    <w:rsid w:val="00113D60"/>
    <w:rsid w:val="001200ED"/>
    <w:rsid w:val="001212F7"/>
    <w:rsid w:val="00126FDE"/>
    <w:rsid w:val="0013061A"/>
    <w:rsid w:val="00130BFC"/>
    <w:rsid w:val="00133961"/>
    <w:rsid w:val="001537D2"/>
    <w:rsid w:val="00184748"/>
    <w:rsid w:val="00184FEC"/>
    <w:rsid w:val="00186410"/>
    <w:rsid w:val="00193274"/>
    <w:rsid w:val="001954EB"/>
    <w:rsid w:val="001A5674"/>
    <w:rsid w:val="001B3F7E"/>
    <w:rsid w:val="001C0DEC"/>
    <w:rsid w:val="001D4156"/>
    <w:rsid w:val="001E3D0F"/>
    <w:rsid w:val="001E71AA"/>
    <w:rsid w:val="002013C6"/>
    <w:rsid w:val="00202A5E"/>
    <w:rsid w:val="00202F3F"/>
    <w:rsid w:val="00232E49"/>
    <w:rsid w:val="0025515B"/>
    <w:rsid w:val="00255D23"/>
    <w:rsid w:val="00266867"/>
    <w:rsid w:val="002947E0"/>
    <w:rsid w:val="002A7390"/>
    <w:rsid w:val="002C58C0"/>
    <w:rsid w:val="002D3578"/>
    <w:rsid w:val="002E5E87"/>
    <w:rsid w:val="002F214B"/>
    <w:rsid w:val="002F4B16"/>
    <w:rsid w:val="003009D7"/>
    <w:rsid w:val="00313E5B"/>
    <w:rsid w:val="00314D3C"/>
    <w:rsid w:val="00317A00"/>
    <w:rsid w:val="00337CD2"/>
    <w:rsid w:val="00356252"/>
    <w:rsid w:val="003758A2"/>
    <w:rsid w:val="003A29A5"/>
    <w:rsid w:val="003A7D8C"/>
    <w:rsid w:val="003C5348"/>
    <w:rsid w:val="003E1617"/>
    <w:rsid w:val="003E458D"/>
    <w:rsid w:val="003F106E"/>
    <w:rsid w:val="003F6216"/>
    <w:rsid w:val="003F798D"/>
    <w:rsid w:val="00400BC1"/>
    <w:rsid w:val="004032D0"/>
    <w:rsid w:val="004129FF"/>
    <w:rsid w:val="00421E1F"/>
    <w:rsid w:val="004230B8"/>
    <w:rsid w:val="00427CFF"/>
    <w:rsid w:val="00446D28"/>
    <w:rsid w:val="0045322B"/>
    <w:rsid w:val="00472553"/>
    <w:rsid w:val="00481CB8"/>
    <w:rsid w:val="00486CDA"/>
    <w:rsid w:val="00491015"/>
    <w:rsid w:val="004A2398"/>
    <w:rsid w:val="004A6921"/>
    <w:rsid w:val="004B5758"/>
    <w:rsid w:val="004B7B43"/>
    <w:rsid w:val="004C320C"/>
    <w:rsid w:val="004C37A1"/>
    <w:rsid w:val="004E4E92"/>
    <w:rsid w:val="004F7BCC"/>
    <w:rsid w:val="00535619"/>
    <w:rsid w:val="0053741F"/>
    <w:rsid w:val="00543CD6"/>
    <w:rsid w:val="00555229"/>
    <w:rsid w:val="00570C9C"/>
    <w:rsid w:val="00571F96"/>
    <w:rsid w:val="00575EFB"/>
    <w:rsid w:val="00576E95"/>
    <w:rsid w:val="005A5E30"/>
    <w:rsid w:val="005B500D"/>
    <w:rsid w:val="005C723F"/>
    <w:rsid w:val="005E2CC9"/>
    <w:rsid w:val="005E548D"/>
    <w:rsid w:val="005F1470"/>
    <w:rsid w:val="00602FAF"/>
    <w:rsid w:val="00620C55"/>
    <w:rsid w:val="00623ECA"/>
    <w:rsid w:val="0062515E"/>
    <w:rsid w:val="0063099E"/>
    <w:rsid w:val="006358E2"/>
    <w:rsid w:val="00636A0C"/>
    <w:rsid w:val="006410E5"/>
    <w:rsid w:val="006559F0"/>
    <w:rsid w:val="00657E93"/>
    <w:rsid w:val="00670B5F"/>
    <w:rsid w:val="00685A88"/>
    <w:rsid w:val="0069632B"/>
    <w:rsid w:val="006B3472"/>
    <w:rsid w:val="006C3298"/>
    <w:rsid w:val="006C3397"/>
    <w:rsid w:val="006D131B"/>
    <w:rsid w:val="006E5DCD"/>
    <w:rsid w:val="00703DEA"/>
    <w:rsid w:val="00706217"/>
    <w:rsid w:val="00715BC6"/>
    <w:rsid w:val="00732DBC"/>
    <w:rsid w:val="00737DA9"/>
    <w:rsid w:val="0074702A"/>
    <w:rsid w:val="0075492A"/>
    <w:rsid w:val="007551EA"/>
    <w:rsid w:val="00761378"/>
    <w:rsid w:val="007645B2"/>
    <w:rsid w:val="00777C7F"/>
    <w:rsid w:val="0078336C"/>
    <w:rsid w:val="0081111F"/>
    <w:rsid w:val="00813926"/>
    <w:rsid w:val="00815889"/>
    <w:rsid w:val="008229D4"/>
    <w:rsid w:val="008312CF"/>
    <w:rsid w:val="00832D25"/>
    <w:rsid w:val="008337A7"/>
    <w:rsid w:val="00840D18"/>
    <w:rsid w:val="00856224"/>
    <w:rsid w:val="00875776"/>
    <w:rsid w:val="008B1EAF"/>
    <w:rsid w:val="008B3DA3"/>
    <w:rsid w:val="008D1E40"/>
    <w:rsid w:val="008D23D3"/>
    <w:rsid w:val="008E0C9A"/>
    <w:rsid w:val="008E0F1E"/>
    <w:rsid w:val="0092414F"/>
    <w:rsid w:val="00925997"/>
    <w:rsid w:val="0093066C"/>
    <w:rsid w:val="00932392"/>
    <w:rsid w:val="0094448F"/>
    <w:rsid w:val="0094503B"/>
    <w:rsid w:val="00946C97"/>
    <w:rsid w:val="00977DFA"/>
    <w:rsid w:val="009913AC"/>
    <w:rsid w:val="0099747A"/>
    <w:rsid w:val="009F611A"/>
    <w:rsid w:val="00A32D1A"/>
    <w:rsid w:val="00A430D8"/>
    <w:rsid w:val="00A7651B"/>
    <w:rsid w:val="00A86CF3"/>
    <w:rsid w:val="00A949D3"/>
    <w:rsid w:val="00A95B3D"/>
    <w:rsid w:val="00A97F35"/>
    <w:rsid w:val="00AA30E9"/>
    <w:rsid w:val="00AA4698"/>
    <w:rsid w:val="00AB4931"/>
    <w:rsid w:val="00AC1988"/>
    <w:rsid w:val="00AC6D03"/>
    <w:rsid w:val="00AD73AE"/>
    <w:rsid w:val="00AF079D"/>
    <w:rsid w:val="00AF1605"/>
    <w:rsid w:val="00AF4D2C"/>
    <w:rsid w:val="00AF5D21"/>
    <w:rsid w:val="00B014E6"/>
    <w:rsid w:val="00B10747"/>
    <w:rsid w:val="00B36CA8"/>
    <w:rsid w:val="00B418A9"/>
    <w:rsid w:val="00B558B3"/>
    <w:rsid w:val="00B558C8"/>
    <w:rsid w:val="00B77131"/>
    <w:rsid w:val="00B92FA2"/>
    <w:rsid w:val="00BA1A0D"/>
    <w:rsid w:val="00BA7F7A"/>
    <w:rsid w:val="00BB132B"/>
    <w:rsid w:val="00BE35DC"/>
    <w:rsid w:val="00BE4CBD"/>
    <w:rsid w:val="00C1410D"/>
    <w:rsid w:val="00C32452"/>
    <w:rsid w:val="00C37438"/>
    <w:rsid w:val="00C50C59"/>
    <w:rsid w:val="00C65FAF"/>
    <w:rsid w:val="00C6735C"/>
    <w:rsid w:val="00C750BB"/>
    <w:rsid w:val="00C7735C"/>
    <w:rsid w:val="00C904B1"/>
    <w:rsid w:val="00C90D2B"/>
    <w:rsid w:val="00C95BFC"/>
    <w:rsid w:val="00CA519F"/>
    <w:rsid w:val="00CA5D3F"/>
    <w:rsid w:val="00CB312B"/>
    <w:rsid w:val="00CB5849"/>
    <w:rsid w:val="00CC3CDA"/>
    <w:rsid w:val="00CD6B49"/>
    <w:rsid w:val="00CE5D73"/>
    <w:rsid w:val="00CE7069"/>
    <w:rsid w:val="00D01A4A"/>
    <w:rsid w:val="00D06363"/>
    <w:rsid w:val="00D15754"/>
    <w:rsid w:val="00D159F9"/>
    <w:rsid w:val="00D36FCD"/>
    <w:rsid w:val="00D42D69"/>
    <w:rsid w:val="00D64F3E"/>
    <w:rsid w:val="00D6588B"/>
    <w:rsid w:val="00D755F2"/>
    <w:rsid w:val="00D81592"/>
    <w:rsid w:val="00D9363E"/>
    <w:rsid w:val="00D97638"/>
    <w:rsid w:val="00DA7A09"/>
    <w:rsid w:val="00DB209E"/>
    <w:rsid w:val="00DD2137"/>
    <w:rsid w:val="00DD7B8E"/>
    <w:rsid w:val="00DE5E20"/>
    <w:rsid w:val="00E07AB9"/>
    <w:rsid w:val="00E238FE"/>
    <w:rsid w:val="00EA0328"/>
    <w:rsid w:val="00EA7099"/>
    <w:rsid w:val="00EB721E"/>
    <w:rsid w:val="00ED420D"/>
    <w:rsid w:val="00EE4ECF"/>
    <w:rsid w:val="00EE6A56"/>
    <w:rsid w:val="00F174C7"/>
    <w:rsid w:val="00F30534"/>
    <w:rsid w:val="00F520A0"/>
    <w:rsid w:val="00F61F55"/>
    <w:rsid w:val="00F62DC8"/>
    <w:rsid w:val="00F67CBB"/>
    <w:rsid w:val="00F964DA"/>
    <w:rsid w:val="00F96F63"/>
    <w:rsid w:val="00FA6346"/>
    <w:rsid w:val="00FB2789"/>
    <w:rsid w:val="00FC1940"/>
    <w:rsid w:val="00FC4EC3"/>
    <w:rsid w:val="00FD5CB4"/>
    <w:rsid w:val="00FD7B99"/>
    <w:rsid w:val="54D13DBE"/>
    <w:rsid w:val="67CD1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497C5"/>
  <w15:chartTrackingRefBased/>
  <w15:docId w15:val="{59EFC717-E352-42EC-A614-0FBA4D8EA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0" w:line="240" w:lineRule="auto"/>
      <w:jc w:val="center"/>
      <w:outlineLvl w:val="0"/>
    </w:pPr>
    <w:rPr>
      <w:rFonts w:ascii="Arial" w:hAnsi="Arial" w:cs="Arial"/>
      <w:b/>
      <w:sz w:val="28"/>
      <w:szCs w:val="24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Arial" w:hAnsi="Arial" w:cs="Arial"/>
      <w:sz w:val="28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  <w:b/>
      <w:bCs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hAnsi="Arial" w:cs="Arial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Nagwek1Znak">
    <w:name w:val="Nagłówek 1 Znak"/>
    <w:rPr>
      <w:rFonts w:ascii="Arial" w:hAnsi="Arial" w:cs="Arial"/>
      <w:b/>
      <w:sz w:val="28"/>
      <w:szCs w:val="24"/>
    </w:rPr>
  </w:style>
  <w:style w:type="character" w:customStyle="1" w:styleId="Nagwek2Znak">
    <w:name w:val="Nagłówek 2 Znak"/>
    <w:rPr>
      <w:rFonts w:ascii="Arial" w:hAnsi="Arial" w:cs="Arial"/>
      <w:sz w:val="28"/>
      <w:szCs w:val="24"/>
    </w:rPr>
  </w:style>
  <w:style w:type="character" w:customStyle="1" w:styleId="Tekstpodstawowywcity2Znak">
    <w:name w:val="Tekst podstawowy wcięty 2 Znak"/>
    <w:rPr>
      <w:rFonts w:ascii="Arial" w:hAnsi="Arial" w:cs="Arial"/>
      <w:bCs/>
      <w:i/>
      <w:iCs/>
    </w:rPr>
  </w:style>
  <w:style w:type="character" w:customStyle="1" w:styleId="NagwekZnak">
    <w:name w:val="Nagłówek Znak"/>
    <w:uiPriority w:val="99"/>
    <w:rPr>
      <w:rFonts w:ascii="Times New Roman" w:hAnsi="Times New Roman" w:cs="Times New Roman"/>
      <w:sz w:val="24"/>
      <w:szCs w:val="24"/>
    </w:rPr>
  </w:style>
  <w:style w:type="character" w:customStyle="1" w:styleId="Znak">
    <w:name w:val="Znak"/>
    <w:rPr>
      <w:sz w:val="22"/>
      <w:szCs w:val="22"/>
      <w:lang w:val="pl-PL" w:bidi="ar-SA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uiPriority w:val="99"/>
    <w:rPr>
      <w:rFonts w:ascii="Times New Roman" w:hAnsi="Times New Roman" w:cs="Times New Roman"/>
      <w:lang w:val="x-non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uiPriority w:val="99"/>
    <w:rPr>
      <w:sz w:val="22"/>
      <w:szCs w:val="22"/>
    </w:rPr>
  </w:style>
  <w:style w:type="character" w:customStyle="1" w:styleId="FontStyle26">
    <w:name w:val="Font Style26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60">
    <w:name w:val="Font Style60"/>
    <w:rPr>
      <w:rFonts w:ascii="Times New Roman" w:hAnsi="Times New Roman" w:cs="Times New Roman"/>
      <w:color w:val="000000"/>
      <w:sz w:val="22"/>
      <w:szCs w:val="22"/>
    </w:rPr>
  </w:style>
  <w:style w:type="character" w:customStyle="1" w:styleId="AkapitzlistZnak">
    <w:name w:val="Akapit z listą Znak"/>
    <w:rPr>
      <w:rFonts w:ascii="Times New Roman" w:hAnsi="Times New Roman" w:cs="Times New Roman"/>
      <w:sz w:val="24"/>
      <w:szCs w:val="24"/>
    </w:rPr>
  </w:style>
  <w:style w:type="character" w:styleId="Hipercze">
    <w:name w:val="Hyperlink"/>
    <w:semiHidden/>
    <w:rPr>
      <w:color w:val="000080"/>
      <w:u w:val="single"/>
    </w:rPr>
  </w:style>
  <w:style w:type="paragraph" w:styleId="Nagwek">
    <w:name w:val="header"/>
    <w:basedOn w:val="Normalny"/>
    <w:next w:val="Tekstpodstawowy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/>
    </w:rPr>
  </w:style>
  <w:style w:type="paragraph" w:styleId="Tekstpodstawowy">
    <w:name w:val="Body Text"/>
    <w:basedOn w:val="Normalny"/>
    <w:semiHidden/>
    <w:pPr>
      <w:spacing w:after="140" w:line="288" w:lineRule="auto"/>
    </w:pPr>
  </w:style>
  <w:style w:type="paragraph" w:styleId="Lista">
    <w:name w:val="List"/>
    <w:basedOn w:val="Tekstpodstawowy"/>
    <w:semiHidden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podstawowywcity2">
    <w:name w:val="Body Text Indent 2"/>
    <w:basedOn w:val="Normalny"/>
    <w:semiHidden/>
    <w:pPr>
      <w:spacing w:after="0" w:line="240" w:lineRule="auto"/>
      <w:ind w:left="4953"/>
      <w:jc w:val="both"/>
    </w:pPr>
    <w:rPr>
      <w:rFonts w:ascii="Arial" w:hAnsi="Arial" w:cs="Arial"/>
      <w:bCs/>
      <w:i/>
      <w:iCs/>
      <w:sz w:val="20"/>
      <w:szCs w:val="20"/>
      <w:lang w:val="x-none"/>
    </w:rPr>
  </w:style>
  <w:style w:type="paragraph" w:styleId="Bezodstpw">
    <w:name w:val="No Spacing"/>
    <w:qFormat/>
    <w:pPr>
      <w:suppressAutoHyphens/>
    </w:pPr>
    <w:rPr>
      <w:rFonts w:ascii="Calibri" w:hAnsi="Calibri"/>
      <w:sz w:val="22"/>
      <w:szCs w:val="22"/>
      <w:lang w:eastAsia="zh-CN"/>
    </w:rPr>
  </w:style>
  <w:style w:type="paragraph" w:styleId="Mapadokumentu">
    <w:name w:val="Document Map"/>
    <w:basedOn w:val="Normalny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Noparagraphstyle">
    <w:name w:val="[No paragraph style]"/>
    <w:pPr>
      <w:suppressAutoHyphens/>
      <w:autoSpaceDE w:val="0"/>
      <w:spacing w:line="288" w:lineRule="auto"/>
    </w:pPr>
    <w:rPr>
      <w:rFonts w:ascii="Calibri" w:eastAsia="Calibri" w:hAnsi="Calibri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uiPriority w:val="99"/>
    <w:semiHidden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paragraph" w:styleId="Akapitzlist">
    <w:name w:val="List Paragraph"/>
    <w:basedOn w:val="Normalny"/>
    <w:qFormat/>
    <w:pPr>
      <w:spacing w:after="0" w:line="240" w:lineRule="auto"/>
      <w:ind w:left="708"/>
    </w:pPr>
    <w:rPr>
      <w:rFonts w:ascii="Times New Roman" w:hAnsi="Times New Roman"/>
      <w:sz w:val="24"/>
      <w:szCs w:val="24"/>
      <w:lang w:val="x-none"/>
    </w:rPr>
  </w:style>
  <w:style w:type="paragraph" w:customStyle="1" w:styleId="Standard">
    <w:name w:val="Standard"/>
    <w:pPr>
      <w:suppressAutoHyphens/>
      <w:textAlignment w:val="baseline"/>
    </w:pPr>
    <w:rPr>
      <w:rFonts w:ascii="Calibri" w:eastAsia="Lucida Sans Unicode" w:hAnsi="Calibri" w:cs="Calibri"/>
      <w:kern w:val="1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Lista2">
    <w:name w:val="List 2"/>
    <w:basedOn w:val="Normalny"/>
    <w:uiPriority w:val="99"/>
    <w:semiHidden/>
    <w:unhideWhenUsed/>
    <w:rsid w:val="00703DEA"/>
    <w:pPr>
      <w:ind w:left="566" w:hanging="283"/>
      <w:contextualSpacing/>
    </w:pPr>
  </w:style>
  <w:style w:type="character" w:styleId="Odwoanieprzypisudolnego">
    <w:name w:val="footnote reference"/>
    <w:uiPriority w:val="99"/>
    <w:semiHidden/>
    <w:unhideWhenUsed/>
    <w:rsid w:val="00703DEA"/>
    <w:rPr>
      <w:vertAlign w:val="superscript"/>
    </w:rPr>
  </w:style>
  <w:style w:type="numbering" w:customStyle="1" w:styleId="WWNum33">
    <w:name w:val="WWNum33"/>
    <w:basedOn w:val="Bezlisty"/>
    <w:rsid w:val="004B7B43"/>
    <w:pPr>
      <w:numPr>
        <w:numId w:val="13"/>
      </w:numPr>
    </w:pPr>
  </w:style>
  <w:style w:type="paragraph" w:styleId="Poprawka">
    <w:name w:val="Revision"/>
    <w:hidden/>
    <w:uiPriority w:val="99"/>
    <w:semiHidden/>
    <w:rsid w:val="001212F7"/>
    <w:rPr>
      <w:rFonts w:ascii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6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85076-9218-4A67-8773-50CD556E94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E1ABF2-3200-43B6-B296-0903495AD22C}">
  <ds:schemaRefs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a00e5991-715e-4e93-8a17-f0a4e8b0596f"/>
    <ds:schemaRef ds:uri="a3f95f04-0c06-4f57-af0b-a7814c3affbc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1F0F729-CE30-4AD7-9595-1046236DDC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A72684-AB38-4A18-9696-A7A16642D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2227</Words>
  <Characters>13362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skansen1</dc:creator>
  <cp:keywords/>
  <dc:description/>
  <cp:lastModifiedBy>Galas, Agnieszka</cp:lastModifiedBy>
  <cp:revision>3</cp:revision>
  <cp:lastPrinted>2018-02-16T13:28:00Z</cp:lastPrinted>
  <dcterms:created xsi:type="dcterms:W3CDTF">2025-08-26T13:46:00Z</dcterms:created>
  <dcterms:modified xsi:type="dcterms:W3CDTF">2025-08-27T15:42:00Z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</Properties>
</file>